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ABCC" w14:textId="77777777" w:rsidR="0082372A" w:rsidRPr="008061BD" w:rsidRDefault="0082372A" w:rsidP="0082372A">
      <w:pPr>
        <w:pStyle w:val="Standarduser"/>
        <w:spacing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</w:rPr>
      </w:pPr>
    </w:p>
    <w:p w14:paraId="4F5088C6" w14:textId="69933A0D" w:rsidR="0082372A" w:rsidRPr="008061BD" w:rsidRDefault="0082372A" w:rsidP="0082372A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Cambria" w:hAnsi="Times New Roman" w:cs="Times New Roman"/>
          <w:b/>
          <w:bCs/>
          <w:color w:val="000000" w:themeColor="text1"/>
        </w:rPr>
        <w:t xml:space="preserve">                                                                     </w:t>
      </w:r>
      <w:r w:rsidRPr="008061BD">
        <w:rPr>
          <w:rFonts w:ascii="Times New Roman" w:eastAsia="Liberation Serif" w:hAnsi="Times New Roman" w:cs="Times New Roman"/>
          <w:b/>
          <w:bCs/>
          <w:color w:val="000000" w:themeColor="text1"/>
        </w:rPr>
        <w:t>UMOWA</w:t>
      </w: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 nr ………</w:t>
      </w:r>
      <w:r w:rsidR="00265068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/ Projekt</w:t>
      </w:r>
    </w:p>
    <w:p w14:paraId="5F9C01B3" w14:textId="77777777" w:rsidR="0082372A" w:rsidRPr="008061BD" w:rsidRDefault="0082372A" w:rsidP="0082372A">
      <w:pPr>
        <w:pStyle w:val="Standarduser"/>
        <w:spacing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Cambria" w:hAnsi="Times New Roman" w:cs="Times New Roman"/>
          <w:b/>
          <w:bCs/>
          <w:color w:val="000000" w:themeColor="text1"/>
        </w:rPr>
        <w:t xml:space="preserve">                                                       </w:t>
      </w:r>
    </w:p>
    <w:p w14:paraId="7EFA0DD6" w14:textId="5026FC4F" w:rsidR="0082372A" w:rsidRPr="008061BD" w:rsidRDefault="0082372A" w:rsidP="0082372A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Zawarta w Otwocku, w dniu ……….. roku w pomiędzy:</w:t>
      </w:r>
    </w:p>
    <w:p w14:paraId="59F1B477" w14:textId="45005D37" w:rsidR="0082372A" w:rsidRPr="008061BD" w:rsidRDefault="0082372A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b/>
          <w:color w:val="000000" w:themeColor="text1"/>
        </w:rPr>
        <w:t>Mazowiecki</w:t>
      </w:r>
      <w:r w:rsidR="001901F1" w:rsidRPr="008061BD">
        <w:rPr>
          <w:rFonts w:ascii="Times New Roman" w:hAnsi="Times New Roman" w:cs="Times New Roman"/>
          <w:b/>
          <w:color w:val="000000" w:themeColor="text1"/>
        </w:rPr>
        <w:t>m</w:t>
      </w:r>
      <w:r w:rsidRPr="008061BD">
        <w:rPr>
          <w:rFonts w:ascii="Times New Roman" w:hAnsi="Times New Roman" w:cs="Times New Roman"/>
          <w:b/>
          <w:color w:val="000000" w:themeColor="text1"/>
        </w:rPr>
        <w:t xml:space="preserve"> Centrum Leczenia Chorób Płuc i Gruźlicy” </w:t>
      </w:r>
      <w:r w:rsidRPr="008061BD">
        <w:rPr>
          <w:rFonts w:ascii="Times New Roman" w:hAnsi="Times New Roman" w:cs="Times New Roman"/>
          <w:color w:val="000000" w:themeColor="text1"/>
        </w:rPr>
        <w:t xml:space="preserve">ul. Narutowicza 80, 05-400 Otwock; wpisanym do rejestru stowarzyszeń, innych organizacji społecznych i zawodowych, fundacji oraz samodzielnych publicznych zakładów opieki zdrowotnej, prowadzony przez Sąd Rejonowy dla m.st. Warszawy w Warszawie, XIV Wydział Gospodarczy, pod numerem KRS: 0000080790, posiadającym NIP: 5321664002, REGON: 000676714; </w:t>
      </w:r>
    </w:p>
    <w:p w14:paraId="28A51E76" w14:textId="77777777" w:rsidR="0082372A" w:rsidRPr="008061BD" w:rsidRDefault="0082372A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reprezentowanym przez:</w:t>
      </w:r>
    </w:p>
    <w:p w14:paraId="618E578D" w14:textId="74705210" w:rsidR="0082372A" w:rsidRPr="008061BD" w:rsidRDefault="0082372A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b/>
          <w:bCs/>
          <w:color w:val="000000" w:themeColor="text1"/>
        </w:rPr>
        <w:t>Annę Kamińską</w:t>
      </w:r>
      <w:r w:rsidRPr="008061BD">
        <w:rPr>
          <w:rFonts w:ascii="Times New Roman" w:hAnsi="Times New Roman" w:cs="Times New Roman"/>
          <w:color w:val="000000" w:themeColor="text1"/>
        </w:rPr>
        <w:t xml:space="preserve"> - Dyrektora Centrum</w:t>
      </w:r>
    </w:p>
    <w:p w14:paraId="2CC1AF64" w14:textId="01D6D90F" w:rsidR="0082372A" w:rsidRPr="008061BD" w:rsidRDefault="0082372A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przy kontrasygnacie:</w:t>
      </w:r>
    </w:p>
    <w:p w14:paraId="1D7249C6" w14:textId="77829E84" w:rsidR="0082372A" w:rsidRPr="008061BD" w:rsidRDefault="00187E6F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b/>
          <w:bCs/>
          <w:color w:val="000000" w:themeColor="text1"/>
        </w:rPr>
        <w:t xml:space="preserve">Pani Beaty </w:t>
      </w:r>
      <w:proofErr w:type="spellStart"/>
      <w:r w:rsidRPr="008061BD">
        <w:rPr>
          <w:rFonts w:ascii="Times New Roman" w:hAnsi="Times New Roman" w:cs="Times New Roman"/>
          <w:b/>
          <w:bCs/>
          <w:color w:val="000000" w:themeColor="text1"/>
        </w:rPr>
        <w:t>Grochowskiej-Rokickiej</w:t>
      </w:r>
      <w:proofErr w:type="spellEnd"/>
      <w:r w:rsidRPr="008061BD">
        <w:rPr>
          <w:rFonts w:ascii="Times New Roman" w:hAnsi="Times New Roman" w:cs="Times New Roman"/>
          <w:color w:val="000000" w:themeColor="text1"/>
        </w:rPr>
        <w:t xml:space="preserve"> </w:t>
      </w:r>
      <w:r w:rsidR="0082372A" w:rsidRPr="008061BD">
        <w:rPr>
          <w:rFonts w:ascii="Times New Roman" w:hAnsi="Times New Roman" w:cs="Times New Roman"/>
          <w:color w:val="000000" w:themeColor="text1"/>
        </w:rPr>
        <w:t>- Głównej Księgowej</w:t>
      </w:r>
    </w:p>
    <w:p w14:paraId="4484FE7B" w14:textId="77777777" w:rsidR="0082372A" w:rsidRPr="008061BD" w:rsidRDefault="0082372A" w:rsidP="0082372A">
      <w:pPr>
        <w:pStyle w:val="Standarduser"/>
        <w:spacing w:before="12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zwanym dalej</w:t>
      </w: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 „Zamawiającym”,</w:t>
      </w:r>
    </w:p>
    <w:p w14:paraId="711F9C46" w14:textId="77777777" w:rsidR="001901F1" w:rsidRPr="008061BD" w:rsidRDefault="001901F1" w:rsidP="0082372A">
      <w:pPr>
        <w:pStyle w:val="Standarduser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3D238E73" w14:textId="1C07C50F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</w:p>
    <w:p w14:paraId="181C9C7C" w14:textId="77777777" w:rsidR="0082372A" w:rsidRPr="008061BD" w:rsidRDefault="0082372A" w:rsidP="0082372A">
      <w:pPr>
        <w:pStyle w:val="Standarduser"/>
        <w:spacing w:before="240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…………………………., …………………………………………..</w:t>
      </w:r>
    </w:p>
    <w:p w14:paraId="1CABF832" w14:textId="77777777" w:rsidR="0082372A" w:rsidRPr="008061BD" w:rsidRDefault="0082372A" w:rsidP="0082372A">
      <w:pPr>
        <w:pStyle w:val="Standarduser"/>
        <w:spacing w:before="240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reprezentowanym przez:</w:t>
      </w:r>
    </w:p>
    <w:p w14:paraId="0C5D6405" w14:textId="77777777" w:rsidR="0082372A" w:rsidRPr="008061BD" w:rsidRDefault="0082372A" w:rsidP="0082372A">
      <w:pPr>
        <w:pStyle w:val="Standarduser"/>
        <w:spacing w:before="240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.................................................................................................................................................</w:t>
      </w:r>
    </w:p>
    <w:p w14:paraId="75D2BCB9" w14:textId="77777777" w:rsidR="0082372A" w:rsidRPr="008061BD" w:rsidRDefault="0082372A" w:rsidP="0082372A">
      <w:pPr>
        <w:pStyle w:val="Standarduser"/>
        <w:spacing w:before="24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zwanym dalej </w:t>
      </w: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„Wykonawcą”</w:t>
      </w:r>
    </w:p>
    <w:p w14:paraId="309F0C27" w14:textId="77777777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52A2034B" w14:textId="77777777" w:rsidR="00051808" w:rsidRPr="008061BD" w:rsidRDefault="00051808" w:rsidP="00051808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572C635" w14:textId="261A1B9C" w:rsidR="00051808" w:rsidRPr="008061BD" w:rsidRDefault="00051808" w:rsidP="00051808">
      <w:pPr>
        <w:pStyle w:val="Standarduser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Zamawiający oświadcza, że jest beneficjentem środków z Krajowego Planu Odbudowy, które przeznaczone zostaną na realizację przedsięwzięcia </w:t>
      </w:r>
      <w:r w:rsidRPr="008061BD">
        <w:rPr>
          <w:rFonts w:ascii="Times New Roman" w:hAnsi="Times New Roman" w:cs="Times New Roman"/>
          <w:b/>
          <w:i/>
          <w:iCs/>
          <w:color w:val="000000" w:themeColor="text1"/>
        </w:rPr>
        <w:t xml:space="preserve">Modernizacja, przebudowa i adaptacja infrastruktury szpitalnej wraz z zakupem wyposażenia w celu poprawy efektywności, jakości i dostępności do szybkiej diagnostyki i leczenia onkologicznego w MCLChPiG w Otwocku </w:t>
      </w:r>
      <w:r w:rsidRPr="008061BD">
        <w:rPr>
          <w:rFonts w:ascii="Times New Roman" w:hAnsi="Times New Roman" w:cs="Times New Roman"/>
          <w:bCs/>
          <w:color w:val="000000" w:themeColor="text1"/>
        </w:rPr>
        <w:t xml:space="preserve">realizowanego w ramach Krajowego Planu Odbudowy i Zwiększania Odporności: </w:t>
      </w:r>
    </w:p>
    <w:p w14:paraId="343C41AB" w14:textId="11FBD6F9" w:rsidR="00051808" w:rsidRPr="008061BD" w:rsidRDefault="00051808" w:rsidP="00051808">
      <w:pPr>
        <w:pStyle w:val="Standarduser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61BD">
        <w:rPr>
          <w:rFonts w:ascii="Times New Roman" w:hAnsi="Times New Roman" w:cs="Times New Roman"/>
          <w:bCs/>
          <w:color w:val="000000" w:themeColor="text1"/>
        </w:rPr>
        <w:t>Komponent D „Efektywność, dostępność i jakość systemu ochrony zdrowia”</w:t>
      </w:r>
    </w:p>
    <w:p w14:paraId="401AD84B" w14:textId="7F4269D4" w:rsidR="00051808" w:rsidRPr="008061BD" w:rsidRDefault="00051808" w:rsidP="00051808">
      <w:pPr>
        <w:pStyle w:val="Standarduser"/>
        <w:jc w:val="both"/>
        <w:rPr>
          <w:rFonts w:ascii="Times New Roman" w:hAnsi="Times New Roman" w:cs="Times New Roman"/>
          <w:bCs/>
          <w:color w:val="000000" w:themeColor="text1"/>
        </w:rPr>
      </w:pPr>
      <w:r w:rsidRPr="008061BD">
        <w:rPr>
          <w:rFonts w:ascii="Times New Roman" w:hAnsi="Times New Roman" w:cs="Times New Roman"/>
          <w:bCs/>
          <w:color w:val="000000" w:themeColor="text1"/>
        </w:rPr>
        <w:t>Inwestycja D1.1.1 „Rozwój i modernizacja infrastruktury centrów opieki wysokospecjalistycznej i innych podmiotów leczniczych.</w:t>
      </w:r>
    </w:p>
    <w:p w14:paraId="33AD78AA" w14:textId="168A4017" w:rsidR="00EC5D29" w:rsidRPr="008061BD" w:rsidRDefault="00EC5D29" w:rsidP="00051808">
      <w:pPr>
        <w:pStyle w:val="Standarduser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1D79696E" w14:textId="77777777" w:rsidR="00A4666A" w:rsidRPr="008061BD" w:rsidRDefault="00A4666A" w:rsidP="00051808">
      <w:pPr>
        <w:pStyle w:val="Standarduser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60A21340" w14:textId="2C6522FF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§ 1</w:t>
      </w:r>
    </w:p>
    <w:p w14:paraId="5AFEB380" w14:textId="77777777" w:rsidR="001A0B3C" w:rsidRPr="008061BD" w:rsidRDefault="001A0B3C" w:rsidP="001A0B3C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PRZEDMIOT UMOWY</w:t>
      </w:r>
    </w:p>
    <w:p w14:paraId="03779083" w14:textId="77777777" w:rsidR="001A0B3C" w:rsidRPr="008061BD" w:rsidRDefault="001A0B3C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16BB374B" w14:textId="56709D65" w:rsidR="001A0B3C" w:rsidRPr="008061BD" w:rsidRDefault="00A4666A" w:rsidP="00C07247">
      <w:pPr>
        <w:pStyle w:val="Standarduser"/>
        <w:numPr>
          <w:ilvl w:val="0"/>
          <w:numId w:val="14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Niniejsza u</w:t>
      </w:r>
      <w:r w:rsidR="0082372A" w:rsidRPr="008061BD">
        <w:rPr>
          <w:rFonts w:ascii="Times New Roman" w:eastAsia="Tahoma" w:hAnsi="Times New Roman" w:cs="Times New Roman"/>
          <w:color w:val="000000" w:themeColor="text1"/>
        </w:rPr>
        <w:t>mowa</w:t>
      </w:r>
      <w:r w:rsidR="00B36CCC" w:rsidRPr="008061BD">
        <w:rPr>
          <w:rFonts w:ascii="Times New Roman" w:eastAsia="Tahoma" w:hAnsi="Times New Roman" w:cs="Times New Roman"/>
          <w:color w:val="000000" w:themeColor="text1"/>
        </w:rPr>
        <w:t xml:space="preserve">, </w:t>
      </w:r>
      <w:r w:rsidR="00B36CCC" w:rsidRPr="008061BD">
        <w:rPr>
          <w:color w:val="000000" w:themeColor="text1"/>
        </w:rPr>
        <w:t>zwana</w:t>
      </w:r>
      <w:r w:rsidR="00B36CCC" w:rsidRPr="008061BD">
        <w:rPr>
          <w:rFonts w:ascii="Times New Roman" w:eastAsia="Tahoma" w:hAnsi="Times New Roman" w:cs="Times New Roman"/>
          <w:color w:val="000000" w:themeColor="text1"/>
        </w:rPr>
        <w:t xml:space="preserve"> dalej „Umową”</w:t>
      </w:r>
      <w:r w:rsidR="00C724D3" w:rsidRPr="008061BD">
        <w:rPr>
          <w:rFonts w:ascii="Times New Roman" w:eastAsia="Tahoma" w:hAnsi="Times New Roman" w:cs="Times New Roman"/>
          <w:color w:val="000000" w:themeColor="text1"/>
        </w:rPr>
        <w:t>,</w:t>
      </w:r>
      <w:r w:rsidR="0082372A" w:rsidRPr="008061BD">
        <w:rPr>
          <w:rFonts w:ascii="Times New Roman" w:eastAsia="Tahoma" w:hAnsi="Times New Roman" w:cs="Times New Roman"/>
          <w:color w:val="000000" w:themeColor="text1"/>
        </w:rPr>
        <w:t xml:space="preserve"> zostaje zawarta w wyniku rozstrzygnięcia postępowania o udzielenie zamówienia publicznego w trybie </w:t>
      </w:r>
      <w:r w:rsidR="0082372A" w:rsidRPr="008061BD">
        <w:rPr>
          <w:rFonts w:ascii="Times New Roman" w:eastAsia="Tahoma" w:hAnsi="Times New Roman" w:cs="Times New Roman"/>
          <w:i/>
          <w:iCs/>
          <w:color w:val="000000" w:themeColor="text1"/>
        </w:rPr>
        <w:t xml:space="preserve">przetargu </w:t>
      </w:r>
      <w:r w:rsidR="002413F1" w:rsidRPr="008061BD">
        <w:rPr>
          <w:rFonts w:ascii="Times New Roman" w:eastAsia="Tahoma" w:hAnsi="Times New Roman" w:cs="Times New Roman"/>
          <w:i/>
          <w:iCs/>
          <w:color w:val="000000" w:themeColor="text1"/>
        </w:rPr>
        <w:t xml:space="preserve">…………………. </w:t>
      </w:r>
      <w:r w:rsidR="0082372A" w:rsidRPr="008061BD">
        <w:rPr>
          <w:rFonts w:ascii="Times New Roman" w:eastAsia="Tahoma" w:hAnsi="Times New Roman" w:cs="Times New Roman"/>
          <w:color w:val="000000" w:themeColor="text1"/>
        </w:rPr>
        <w:t xml:space="preserve">na podstawie ustawy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z dnia 11 września 2019 r. - </w:t>
      </w:r>
      <w:r w:rsidR="0082372A" w:rsidRPr="008061BD">
        <w:rPr>
          <w:rFonts w:ascii="Times New Roman" w:eastAsia="Tahoma" w:hAnsi="Times New Roman" w:cs="Times New Roman"/>
          <w:color w:val="000000" w:themeColor="text1"/>
        </w:rPr>
        <w:t>Prawo Zamówień Publicznych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,</w:t>
      </w:r>
      <w:r w:rsidR="001A0B3C" w:rsidRPr="008061BD">
        <w:rPr>
          <w:rFonts w:ascii="Times New Roman" w:eastAsia="Tahoma" w:hAnsi="Times New Roman" w:cs="Times New Roman"/>
          <w:color w:val="000000" w:themeColor="text1"/>
        </w:rPr>
        <w:t xml:space="preserve"> ogłoszonego w ………… dnia ……………. r., </w:t>
      </w:r>
    </w:p>
    <w:p w14:paraId="2B536057" w14:textId="5FF3A5AB" w:rsidR="00A4666A" w:rsidRPr="008061BD" w:rsidRDefault="00A4666A" w:rsidP="004E0E80">
      <w:pPr>
        <w:pStyle w:val="Standarduser"/>
        <w:numPr>
          <w:ilvl w:val="0"/>
          <w:numId w:val="14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Przedmiotem </w:t>
      </w:r>
      <w:r w:rsidR="00B36CC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 jest </w:t>
      </w: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dostawa</w:t>
      </w:r>
      <w:r w:rsidR="007F0210"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 </w:t>
      </w:r>
      <w:r w:rsidR="00A1242C"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i montaż </w:t>
      </w:r>
      <w:r w:rsidR="00187E6F" w:rsidRPr="008061BD">
        <w:rPr>
          <w:rFonts w:ascii="Times New Roman" w:hAnsi="Times New Roman" w:cs="Times New Roman"/>
          <w:b/>
          <w:bCs/>
          <w:color w:val="000000" w:themeColor="text1"/>
        </w:rPr>
        <w:t>wyposażenia medycznego oraz wyposażenia socjalno-bytowego i administracyjnego do Pawilonu A i Pawilonu C</w:t>
      </w:r>
      <w:r w:rsidR="004E0E80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8904C3" w:rsidRPr="008061BD">
        <w:rPr>
          <w:rFonts w:ascii="Times New Roman" w:eastAsia="Tahoma" w:hAnsi="Times New Roman" w:cs="Times New Roman"/>
          <w:color w:val="000000" w:themeColor="text1"/>
        </w:rPr>
        <w:t>zwane</w:t>
      </w:r>
      <w:r w:rsidR="007F0210" w:rsidRPr="008061BD">
        <w:rPr>
          <w:rFonts w:ascii="Times New Roman" w:eastAsia="Tahoma" w:hAnsi="Times New Roman" w:cs="Times New Roman"/>
          <w:color w:val="000000" w:themeColor="text1"/>
        </w:rPr>
        <w:t>go</w:t>
      </w:r>
      <w:r w:rsidR="008904C3" w:rsidRPr="008061BD">
        <w:rPr>
          <w:rFonts w:ascii="Times New Roman" w:eastAsia="Tahoma" w:hAnsi="Times New Roman" w:cs="Times New Roman"/>
          <w:color w:val="000000" w:themeColor="text1"/>
        </w:rPr>
        <w:t xml:space="preserve"> dalej „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Wyposażeniem</w:t>
      </w:r>
      <w:r w:rsidR="008904C3" w:rsidRPr="008061BD">
        <w:rPr>
          <w:rFonts w:ascii="Times New Roman" w:eastAsia="Tahoma" w:hAnsi="Times New Roman" w:cs="Times New Roman"/>
          <w:color w:val="000000" w:themeColor="text1"/>
        </w:rPr>
        <w:t xml:space="preserve">”, </w:t>
      </w:r>
      <w:r w:rsidR="00B36CCC" w:rsidRPr="008061BD">
        <w:rPr>
          <w:rFonts w:ascii="Times New Roman" w:eastAsia="Tahoma" w:hAnsi="Times New Roman" w:cs="Times New Roman"/>
          <w:color w:val="000000" w:themeColor="text1"/>
        </w:rPr>
        <w:t>zgodnie ze złożoną ofertą</w:t>
      </w:r>
      <w:r w:rsidRPr="008061BD">
        <w:rPr>
          <w:rFonts w:ascii="Times New Roman" w:eastAsia="Tahoma" w:hAnsi="Times New Roman" w:cs="Times New Roman"/>
          <w:color w:val="000000" w:themeColor="text1"/>
        </w:rPr>
        <w:t>.</w:t>
      </w:r>
    </w:p>
    <w:p w14:paraId="3F5360AA" w14:textId="1E3B5D24" w:rsidR="00D04699" w:rsidRPr="008061BD" w:rsidRDefault="00D04699" w:rsidP="00C07247">
      <w:pPr>
        <w:pStyle w:val="Standarduser"/>
        <w:numPr>
          <w:ilvl w:val="0"/>
          <w:numId w:val="14"/>
        </w:numPr>
        <w:jc w:val="both"/>
        <w:rPr>
          <w:color w:val="000000" w:themeColor="text1"/>
        </w:rPr>
      </w:pPr>
      <w:r w:rsidRPr="008061BD">
        <w:rPr>
          <w:color w:val="000000" w:themeColor="text1"/>
        </w:rPr>
        <w:t>Wykonawca gwarantuje, że dostarczon</w:t>
      </w:r>
      <w:r w:rsidR="00187E6F" w:rsidRPr="008061BD">
        <w:rPr>
          <w:color w:val="000000" w:themeColor="text1"/>
        </w:rPr>
        <w:t>e</w:t>
      </w:r>
      <w:r w:rsidRPr="008061BD">
        <w:rPr>
          <w:color w:val="000000" w:themeColor="text1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187E6F" w:rsidRPr="008061BD">
        <w:rPr>
          <w:color w:val="000000" w:themeColor="text1"/>
        </w:rPr>
        <w:t xml:space="preserve"> </w:t>
      </w:r>
      <w:r w:rsidRPr="008061BD">
        <w:rPr>
          <w:color w:val="000000" w:themeColor="text1"/>
        </w:rPr>
        <w:t>jest now</w:t>
      </w:r>
      <w:r w:rsidR="00187E6F" w:rsidRPr="008061BD">
        <w:rPr>
          <w:color w:val="000000" w:themeColor="text1"/>
        </w:rPr>
        <w:t>e</w:t>
      </w:r>
      <w:r w:rsidRPr="008061BD">
        <w:rPr>
          <w:color w:val="000000" w:themeColor="text1"/>
        </w:rPr>
        <w:t xml:space="preserve">, kompletny, zgodny ze złożoną ofertą, nie ma żadnego uszczerbku, jest wolny od wad fizycznych i prawnych oraz gwarantuje, </w:t>
      </w:r>
      <w:r w:rsidRPr="008061BD">
        <w:rPr>
          <w:color w:val="000000" w:themeColor="text1"/>
        </w:rPr>
        <w:lastRenderedPageBreak/>
        <w:t xml:space="preserve">że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Pr="008061BD">
        <w:rPr>
          <w:color w:val="000000" w:themeColor="text1"/>
        </w:rPr>
        <w:t xml:space="preserve"> zostanie przekazan</w:t>
      </w:r>
      <w:r w:rsidR="00187E6F" w:rsidRPr="008061BD">
        <w:rPr>
          <w:color w:val="000000" w:themeColor="text1"/>
        </w:rPr>
        <w:t>e</w:t>
      </w:r>
      <w:r w:rsidRPr="008061BD">
        <w:rPr>
          <w:color w:val="000000" w:themeColor="text1"/>
        </w:rPr>
        <w:t xml:space="preserve"> Zamawiającemu ze wszystkimi niezbędnymi pozwoleniami i dokumentami umożliwiającymi jego użytkowanie.</w:t>
      </w:r>
    </w:p>
    <w:p w14:paraId="2644AC06" w14:textId="03D10F89" w:rsidR="00697FBA" w:rsidRPr="008061BD" w:rsidRDefault="00697FBA" w:rsidP="00C07247">
      <w:pPr>
        <w:pStyle w:val="Standarduser"/>
        <w:numPr>
          <w:ilvl w:val="0"/>
          <w:numId w:val="14"/>
        </w:numPr>
        <w:jc w:val="both"/>
        <w:rPr>
          <w:color w:val="000000" w:themeColor="text1"/>
        </w:rPr>
      </w:pPr>
      <w:r w:rsidRPr="008061BD">
        <w:rPr>
          <w:color w:val="000000" w:themeColor="text1"/>
        </w:rPr>
        <w:t xml:space="preserve">Wykonawca jest zobowiązany zapewnić niezbędną integrację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Wyposażenia</w:t>
      </w:r>
      <w:r w:rsidRPr="008061BD">
        <w:rPr>
          <w:color w:val="000000" w:themeColor="text1"/>
        </w:rPr>
        <w:t xml:space="preserve"> </w:t>
      </w:r>
      <w:r w:rsidR="00187E6F" w:rsidRPr="008061BD">
        <w:rPr>
          <w:color w:val="000000" w:themeColor="text1"/>
        </w:rPr>
        <w:t xml:space="preserve">z </w:t>
      </w:r>
      <w:r w:rsidRPr="008061BD">
        <w:rPr>
          <w:color w:val="000000" w:themeColor="text1"/>
        </w:rPr>
        <w:t>infrastrukturą szpitala.</w:t>
      </w:r>
    </w:p>
    <w:p w14:paraId="7CB042CE" w14:textId="27FAAF25" w:rsidR="00D04699" w:rsidRPr="008061BD" w:rsidRDefault="00D04699" w:rsidP="00C07247">
      <w:pPr>
        <w:pStyle w:val="Standarduser"/>
        <w:numPr>
          <w:ilvl w:val="0"/>
          <w:numId w:val="14"/>
        </w:numPr>
        <w:jc w:val="both"/>
        <w:rPr>
          <w:color w:val="000000" w:themeColor="text1"/>
        </w:rPr>
      </w:pPr>
      <w:r w:rsidRPr="008061BD">
        <w:rPr>
          <w:color w:val="000000" w:themeColor="text1"/>
        </w:rPr>
        <w:t>Załącznik nr 1 (</w:t>
      </w:r>
      <w:r w:rsidR="00957003" w:rsidRPr="008061BD">
        <w:rPr>
          <w:color w:val="000000" w:themeColor="text1"/>
        </w:rPr>
        <w:t>Opis Przedmiotu Zamówienia</w:t>
      </w:r>
      <w:r w:rsidRPr="008061BD">
        <w:rPr>
          <w:color w:val="000000" w:themeColor="text1"/>
        </w:rPr>
        <w:t xml:space="preserve">), </w:t>
      </w:r>
      <w:r w:rsidR="00C724D3" w:rsidRPr="008061BD">
        <w:rPr>
          <w:color w:val="000000" w:themeColor="text1"/>
        </w:rPr>
        <w:t>Z</w:t>
      </w:r>
      <w:r w:rsidRPr="008061BD">
        <w:rPr>
          <w:color w:val="000000" w:themeColor="text1"/>
        </w:rPr>
        <w:t>ałącznik nr 2 (</w:t>
      </w:r>
      <w:r w:rsidR="00306F51" w:rsidRPr="008061BD">
        <w:rPr>
          <w:color w:val="000000" w:themeColor="text1"/>
        </w:rPr>
        <w:t>O</w:t>
      </w:r>
      <w:r w:rsidR="00957003" w:rsidRPr="008061BD">
        <w:rPr>
          <w:color w:val="000000" w:themeColor="text1"/>
        </w:rPr>
        <w:t>fert</w:t>
      </w:r>
      <w:r w:rsidR="00306F51" w:rsidRPr="008061BD">
        <w:rPr>
          <w:color w:val="000000" w:themeColor="text1"/>
        </w:rPr>
        <w:t>a wykonawcy</w:t>
      </w:r>
      <w:r w:rsidRPr="008061BD">
        <w:rPr>
          <w:color w:val="000000" w:themeColor="text1"/>
        </w:rPr>
        <w:t xml:space="preserve">) i </w:t>
      </w:r>
      <w:r w:rsidR="00C724D3" w:rsidRPr="008061BD">
        <w:rPr>
          <w:color w:val="000000" w:themeColor="text1"/>
        </w:rPr>
        <w:t>Z</w:t>
      </w:r>
      <w:r w:rsidRPr="008061BD">
        <w:rPr>
          <w:color w:val="000000" w:themeColor="text1"/>
        </w:rPr>
        <w:t xml:space="preserve">ałącznik nr 3 </w:t>
      </w:r>
      <w:r w:rsidR="004E0E80" w:rsidRPr="008061BD">
        <w:rPr>
          <w:color w:val="000000" w:themeColor="text1"/>
        </w:rPr>
        <w:t xml:space="preserve">(Harmonogram dostaw), Załącznik nr 4 </w:t>
      </w:r>
      <w:r w:rsidRPr="008061BD">
        <w:rPr>
          <w:color w:val="000000" w:themeColor="text1"/>
        </w:rPr>
        <w:t>(</w:t>
      </w:r>
      <w:r w:rsidR="00957003" w:rsidRPr="008061BD">
        <w:rPr>
          <w:color w:val="000000" w:themeColor="text1"/>
        </w:rPr>
        <w:t xml:space="preserve">Wzór </w:t>
      </w:r>
      <w:r w:rsidRPr="008061BD">
        <w:rPr>
          <w:color w:val="000000" w:themeColor="text1"/>
        </w:rPr>
        <w:t>Protok</w:t>
      </w:r>
      <w:r w:rsidR="00957003" w:rsidRPr="008061BD">
        <w:rPr>
          <w:color w:val="000000" w:themeColor="text1"/>
        </w:rPr>
        <w:t>o</w:t>
      </w:r>
      <w:r w:rsidRPr="008061BD">
        <w:rPr>
          <w:color w:val="000000" w:themeColor="text1"/>
        </w:rPr>
        <w:t>ł</w:t>
      </w:r>
      <w:r w:rsidR="00957003" w:rsidRPr="008061BD">
        <w:rPr>
          <w:color w:val="000000" w:themeColor="text1"/>
        </w:rPr>
        <w:t>u</w:t>
      </w:r>
      <w:r w:rsidRPr="008061BD">
        <w:rPr>
          <w:color w:val="000000" w:themeColor="text1"/>
        </w:rPr>
        <w:t xml:space="preserve"> odbioru) do </w:t>
      </w:r>
      <w:r w:rsidR="00C724D3" w:rsidRPr="008061BD">
        <w:rPr>
          <w:color w:val="000000" w:themeColor="text1"/>
        </w:rPr>
        <w:t>U</w:t>
      </w:r>
      <w:r w:rsidRPr="008061BD">
        <w:rPr>
          <w:color w:val="000000" w:themeColor="text1"/>
        </w:rPr>
        <w:t>mowy</w:t>
      </w:r>
      <w:r w:rsidR="00957003" w:rsidRPr="008061BD">
        <w:rPr>
          <w:color w:val="000000" w:themeColor="text1"/>
        </w:rPr>
        <w:t>,</w:t>
      </w:r>
      <w:r w:rsidRPr="008061BD">
        <w:rPr>
          <w:color w:val="000000" w:themeColor="text1"/>
        </w:rPr>
        <w:t xml:space="preserve"> stanowią jej integralną część.</w:t>
      </w:r>
    </w:p>
    <w:p w14:paraId="548BB4F4" w14:textId="77777777" w:rsidR="00D04699" w:rsidRPr="008061BD" w:rsidRDefault="00D04699" w:rsidP="00CB6003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2A4B6530" w14:textId="347B4EA8" w:rsidR="0082372A" w:rsidRPr="008061BD" w:rsidRDefault="0082372A" w:rsidP="0082372A">
      <w:pPr>
        <w:pStyle w:val="Standarduser"/>
        <w:suppressAutoHyphens w:val="0"/>
        <w:jc w:val="center"/>
        <w:rPr>
          <w:rFonts w:ascii="Times New Roman" w:eastAsia="Calibri" w:hAnsi="Times New Roman" w:cs="Times New Roman"/>
          <w:b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b/>
          <w:color w:val="000000" w:themeColor="text1"/>
          <w:lang w:eastAsia="pl-PL" w:bidi="ar-SA"/>
        </w:rPr>
        <w:t xml:space="preserve">§ </w:t>
      </w:r>
      <w:r w:rsidR="001A0B3C" w:rsidRPr="008061BD">
        <w:rPr>
          <w:rFonts w:ascii="Times New Roman" w:eastAsia="Calibri" w:hAnsi="Times New Roman" w:cs="Times New Roman"/>
          <w:b/>
          <w:color w:val="000000" w:themeColor="text1"/>
          <w:lang w:eastAsia="pl-PL" w:bidi="ar-SA"/>
        </w:rPr>
        <w:t>2</w:t>
      </w:r>
    </w:p>
    <w:p w14:paraId="739FA220" w14:textId="043EF052" w:rsidR="00745F8E" w:rsidRPr="008061BD" w:rsidRDefault="00745F8E" w:rsidP="00745F8E">
      <w:pPr>
        <w:pStyle w:val="Standarduser"/>
        <w:suppressAutoHyphens w:val="0"/>
        <w:jc w:val="center"/>
        <w:rPr>
          <w:rFonts w:ascii="Times New Roman" w:eastAsia="Calibri" w:hAnsi="Times New Roman" w:cs="Times New Roman"/>
          <w:b/>
          <w:bCs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b/>
          <w:bCs/>
          <w:color w:val="000000" w:themeColor="text1"/>
          <w:lang w:eastAsia="pl-PL" w:bidi="ar-SA"/>
        </w:rPr>
        <w:t>OŚWIADCZENIA STRON</w:t>
      </w:r>
    </w:p>
    <w:p w14:paraId="6EFFB1A3" w14:textId="77777777" w:rsidR="00745F8E" w:rsidRPr="008061BD" w:rsidRDefault="00745F8E" w:rsidP="00745F8E">
      <w:pPr>
        <w:pStyle w:val="Standarduser"/>
        <w:jc w:val="center"/>
        <w:rPr>
          <w:rFonts w:ascii="Times New Roman" w:eastAsia="Calibri" w:hAnsi="Times New Roman" w:cs="Times New Roman"/>
          <w:bCs/>
          <w:color w:val="000000" w:themeColor="text1"/>
          <w:lang w:eastAsia="pl-PL" w:bidi="ar-SA"/>
        </w:rPr>
      </w:pPr>
    </w:p>
    <w:p w14:paraId="75751E7F" w14:textId="4994D133" w:rsidR="00745F8E" w:rsidRPr="008061BD" w:rsidRDefault="00745F8E" w:rsidP="00745F8E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Zamawiający i Wykonawca wybrany w postępowaniu o udzielenie zamówienia publicznego, zobowiązani są współdziałać przy wykonaniu </w:t>
      </w:r>
      <w:r w:rsidR="00B44340" w:rsidRPr="008061BD">
        <w:rPr>
          <w:rFonts w:ascii="Times New Roman" w:hAnsi="Times New Roman" w:cs="Times New Roman"/>
          <w:color w:val="000000" w:themeColor="text1"/>
        </w:rPr>
        <w:t>U</w:t>
      </w:r>
      <w:r w:rsidRPr="008061BD">
        <w:rPr>
          <w:rFonts w:ascii="Times New Roman" w:hAnsi="Times New Roman" w:cs="Times New Roman"/>
          <w:color w:val="000000" w:themeColor="text1"/>
        </w:rPr>
        <w:t xml:space="preserve">mowy w celu należytej realizacji zamówienia. </w:t>
      </w:r>
    </w:p>
    <w:p w14:paraId="7D27FC85" w14:textId="77777777" w:rsidR="00745F8E" w:rsidRPr="008061BD" w:rsidRDefault="00745F8E" w:rsidP="00CB6003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Wykonawca oświadcza, że posiada odpowiednie kwalifikacje, doświadczenie, potencjał ekonomiczny oraz techniczny, jak również dysonuje zasobami ludzkimi niezbędnymi do należytego i terminowego wykonania przedmiotu Umowy oraz że nie istnieją żadne przeszkody prawne i faktyczne uniemożliwiające lub utrudniające realizację niniejszej Umowy. </w:t>
      </w:r>
    </w:p>
    <w:p w14:paraId="0653634D" w14:textId="0018F560" w:rsidR="00745F8E" w:rsidRPr="008061BD" w:rsidRDefault="00745F8E" w:rsidP="00CB6003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Wykonawca oświadcza, że posiada środki finansowe i pozostaje w odpowiedniej kondycji finansowej pozwalającej na wykonanie zobowiązań niniejszej Umowy. </w:t>
      </w:r>
    </w:p>
    <w:p w14:paraId="193FF652" w14:textId="77777777" w:rsidR="002413F1" w:rsidRPr="008061BD" w:rsidRDefault="002413F1" w:rsidP="002413F1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Wykonawca oświadcza, że nie wspiera ani nie prowadzi działalności gospodarczej, która naruszałaby</w:t>
      </w:r>
      <w:r w:rsidRPr="008061BD">
        <w:rPr>
          <w:color w:val="000000" w:themeColor="text1"/>
        </w:rPr>
        <w:t xml:space="preserve"> zasadę „nie czyń poważnej szkody” [ang. „Do No Significant Harm” (DNSH)] </w:t>
      </w:r>
      <w:r w:rsidRPr="008061BD">
        <w:rPr>
          <w:rFonts w:ascii="Times New Roman" w:hAnsi="Times New Roman" w:cs="Times New Roman"/>
          <w:color w:val="000000" w:themeColor="text1"/>
        </w:rPr>
        <w:t>w rozumieniu art. 17 rozporządzenia Parlamentu Europejskiego i Rady (UE) 2020/852 z dnia 18 czerwca 2020 r. Ponadto Wykonawca zapewnia, że przedmiot Umowy realizować będzie zgodnie z zasadą DNSH oraz będzie gromadził na bieżąco informacje, dane oraz dokumentację, która będzie stanowiła potwierdzenie realizacji przedmiotu Umowy zgodnie w zasadą DNSH i będzie przekazywał ją Zamawiającemu na jego wezwanie oraz na potrzeby kontroli. Dokumentacja powinna zostać przekazana Zamawiającemu wraz z opracowanym przez Wykonawcę sprawozdaniem informującym o realizacji przedmiotu Umowy zgodnie z zasadą DNSH.</w:t>
      </w:r>
    </w:p>
    <w:p w14:paraId="676AA2FB" w14:textId="7E1F7855" w:rsidR="00F039A1" w:rsidRPr="008061BD" w:rsidRDefault="00F039A1" w:rsidP="00CB6003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Wykonawca zobowiązuje się przy realizacji przedmiotu </w:t>
      </w:r>
      <w:r w:rsidR="00B44340" w:rsidRPr="008061BD">
        <w:rPr>
          <w:rFonts w:ascii="Times New Roman" w:hAnsi="Times New Roman" w:cs="Times New Roman"/>
          <w:color w:val="000000" w:themeColor="text1"/>
        </w:rPr>
        <w:t>U</w:t>
      </w:r>
      <w:r w:rsidRPr="008061BD">
        <w:rPr>
          <w:rFonts w:ascii="Times New Roman" w:hAnsi="Times New Roman" w:cs="Times New Roman"/>
          <w:color w:val="000000" w:themeColor="text1"/>
        </w:rPr>
        <w:t xml:space="preserve">mowy uwzględnić środki służące zapewnieniu dostępności osobom ze szczególnymi potrzebami. W </w:t>
      </w:r>
      <w:r w:rsidR="00C315D2" w:rsidRPr="008061BD">
        <w:rPr>
          <w:rFonts w:ascii="Times New Roman" w:hAnsi="Times New Roman" w:cs="Times New Roman"/>
          <w:color w:val="000000" w:themeColor="text1"/>
        </w:rPr>
        <w:t xml:space="preserve">celu </w:t>
      </w:r>
      <w:r w:rsidRPr="008061BD">
        <w:rPr>
          <w:rFonts w:ascii="Times New Roman" w:hAnsi="Times New Roman" w:cs="Times New Roman"/>
          <w:color w:val="000000" w:themeColor="text1"/>
        </w:rPr>
        <w:t>realizacji zobowiązania Wykonawca obowiązany jest do zapoznania się i stosowania dokumentu pt.: „Standardy dostępności dla polityki spójności 2021-2027”.</w:t>
      </w:r>
    </w:p>
    <w:p w14:paraId="19B635BD" w14:textId="32088B63" w:rsidR="0028201B" w:rsidRPr="008061BD" w:rsidRDefault="0028201B" w:rsidP="0028201B">
      <w:pPr>
        <w:pStyle w:val="Standarduser"/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Wykonawca oświadcza, że nie podlega wykluczeniu w wyniku nałożenia sankcji wobec podmiotów i osób, </w:t>
      </w:r>
      <w:r w:rsidR="00713236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które w bezpośredni lub pośredni sposób wspierają działania wojenne Federacji Rosyjskiej na Ukrainie lub są za nie odpowiedzialne.</w:t>
      </w:r>
    </w:p>
    <w:p w14:paraId="05BBEA70" w14:textId="37FA3BBD" w:rsidR="00CF5465" w:rsidRPr="008061BD" w:rsidRDefault="00CF5465" w:rsidP="00CF5465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 w:rsidRPr="008061BD">
        <w:rPr>
          <w:color w:val="000000" w:themeColor="text1"/>
        </w:rPr>
        <w:t>Umowa będzie realizowana z zachowaniem zgodności z zasadą równości szans i niedyskryminacji oraz zasadą równości szans kobiet i mężczyzn.</w:t>
      </w:r>
    </w:p>
    <w:p w14:paraId="2BB6C07D" w14:textId="77777777" w:rsidR="00055AE5" w:rsidRPr="008061BD" w:rsidRDefault="00055AE5" w:rsidP="0082372A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7DD21328" w14:textId="77777777" w:rsidR="001A0B3C" w:rsidRPr="008061BD" w:rsidRDefault="001A0B3C" w:rsidP="001A0B3C">
      <w:pPr>
        <w:pStyle w:val="Standarduser"/>
        <w:suppressAutoHyphens w:val="0"/>
        <w:jc w:val="center"/>
        <w:rPr>
          <w:rFonts w:ascii="Times New Roman" w:eastAsia="Calibri" w:hAnsi="Times New Roman" w:cs="Times New Roman"/>
          <w:b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b/>
          <w:color w:val="000000" w:themeColor="text1"/>
          <w:lang w:eastAsia="pl-PL" w:bidi="ar-SA"/>
        </w:rPr>
        <w:t>§ 3</w:t>
      </w:r>
    </w:p>
    <w:p w14:paraId="04731CED" w14:textId="76386FF0" w:rsidR="001A0B3C" w:rsidRPr="008061BD" w:rsidRDefault="001A0B3C" w:rsidP="001A0B3C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WARUNKI I TERMIN REALIZACJI UMOWY </w:t>
      </w:r>
    </w:p>
    <w:p w14:paraId="7F37BBC6" w14:textId="77777777" w:rsidR="001A0B3C" w:rsidRPr="008061BD" w:rsidRDefault="001A0B3C" w:rsidP="001A0B3C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5F576B61" w14:textId="77777777" w:rsidR="00BC1A72" w:rsidRPr="008061BD" w:rsidRDefault="001A0B3C" w:rsidP="00525D95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Wykonawca zobowiązany jest do dostawy przedmiotu </w:t>
      </w:r>
      <w:r w:rsidR="00743AE9" w:rsidRPr="008061BD">
        <w:rPr>
          <w:rFonts w:ascii="Times New Roman" w:eastAsia="Tahoma" w:hAnsi="Times New Roman" w:cs="Times New Roman"/>
          <w:color w:val="000000" w:themeColor="text1"/>
        </w:rPr>
        <w:t xml:space="preserve">Umowy </w:t>
      </w:r>
      <w:r w:rsidRPr="008061BD">
        <w:rPr>
          <w:rFonts w:ascii="Times New Roman" w:eastAsia="Tahoma" w:hAnsi="Times New Roman" w:cs="Times New Roman"/>
          <w:color w:val="000000" w:themeColor="text1"/>
        </w:rPr>
        <w:t>w termin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 xml:space="preserve">ach wskazanych </w:t>
      </w:r>
    </w:p>
    <w:p w14:paraId="04BE711D" w14:textId="2FA323AE" w:rsidR="00525D95" w:rsidRPr="008061BD" w:rsidRDefault="00BC1A72" w:rsidP="00525D95">
      <w:pPr>
        <w:pStyle w:val="Standarduser"/>
        <w:ind w:left="360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 Harmonogramie dostaw</w:t>
      </w:r>
      <w:r w:rsidR="001A0B3C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(zał. nr </w:t>
      </w:r>
      <w:r w:rsidR="004E0E80" w:rsidRPr="008061BD">
        <w:rPr>
          <w:rFonts w:ascii="Times New Roman" w:eastAsia="Tahoma" w:hAnsi="Times New Roman" w:cs="Times New Roman"/>
          <w:color w:val="000000" w:themeColor="text1"/>
        </w:rPr>
        <w:t>3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do</w:t>
      </w:r>
      <w:r w:rsidR="001A0B3C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="001A0B3C" w:rsidRPr="008061BD">
        <w:rPr>
          <w:rFonts w:ascii="Times New Roman" w:eastAsia="Tahoma" w:hAnsi="Times New Roman" w:cs="Times New Roman"/>
          <w:color w:val="000000" w:themeColor="text1"/>
        </w:rPr>
        <w:t>mowy</w:t>
      </w:r>
      <w:r w:rsidRPr="008061BD">
        <w:rPr>
          <w:rFonts w:ascii="Times New Roman" w:eastAsia="Tahoma" w:hAnsi="Times New Roman" w:cs="Times New Roman"/>
          <w:color w:val="000000" w:themeColor="text1"/>
        </w:rPr>
        <w:t>). Zamawiający zastrzega sobie możliwość</w:t>
      </w:r>
    </w:p>
    <w:p w14:paraId="4F296DC3" w14:textId="400D49E4" w:rsidR="001A0B3C" w:rsidRPr="008061BD" w:rsidRDefault="00525D95" w:rsidP="00525D95">
      <w:pPr>
        <w:pStyle w:val="Standarduser"/>
        <w:ind w:left="360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dokonania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korekty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 xml:space="preserve"> Harmonogram</w:t>
      </w:r>
      <w:r w:rsidRPr="008061BD">
        <w:rPr>
          <w:rFonts w:ascii="Times New Roman" w:eastAsia="Tahoma" w:hAnsi="Times New Roman" w:cs="Times New Roman"/>
          <w:color w:val="000000" w:themeColor="text1"/>
        </w:rPr>
        <w:t>u w trakcie trwania Umowy. O każdej zmianie Zamawiający poinformuje Wykonawcę drogą mailową. Korekta Harmonogramu nie stanowi zmiany Umowy i nie wymaga jej aneksowania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>.</w:t>
      </w:r>
      <w:r w:rsidR="001A0B3C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</w:p>
    <w:p w14:paraId="5982C02A" w14:textId="6C63AD51" w:rsidR="008904C3" w:rsidRPr="008061BD" w:rsidRDefault="008904C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Wykonawca zobowiązuje się do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dostawy, montażu oraz uruchomienia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Wyposażenia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, oraz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przeszkolenia personelu z zakresu 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jego </w:t>
      </w:r>
      <w:r w:rsidRPr="008061BD">
        <w:rPr>
          <w:rFonts w:ascii="Times New Roman" w:eastAsia="Tahoma" w:hAnsi="Times New Roman" w:cs="Times New Roman"/>
          <w:color w:val="000000" w:themeColor="text1"/>
        </w:rPr>
        <w:t>obsługi.</w:t>
      </w:r>
    </w:p>
    <w:p w14:paraId="0812F210" w14:textId="46FCFC07" w:rsidR="008904C3" w:rsidRPr="008061BD" w:rsidRDefault="008904C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lastRenderedPageBreak/>
        <w:t xml:space="preserve">Wykonawca dostarczy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własnym staraniem i na własny koszt do siedziby Zamawiającego. Wykonawca zobowiązany jest uprzednio uzgodnić z Zamawiającym dzień i sposób dostawy, jak i przeprowadzenie szkolenia.</w:t>
      </w:r>
    </w:p>
    <w:p w14:paraId="6790A6B1" w14:textId="1BFE83A1" w:rsidR="00B03D82" w:rsidRPr="008061BD" w:rsidRDefault="001A0B3C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Za termin wykonania 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 uważa się termin podpisania 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P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rotokołu 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odbioru</w:t>
      </w:r>
      <w:r w:rsidR="00780FDC" w:rsidRPr="008061BD">
        <w:rPr>
          <w:rFonts w:ascii="Times New Roman" w:eastAsia="Tahoma" w:hAnsi="Times New Roman" w:cs="Times New Roman"/>
          <w:color w:val="000000" w:themeColor="text1"/>
        </w:rPr>
        <w:t xml:space="preserve"> bez uwag przez Zamawiającego</w:t>
      </w:r>
      <w:r w:rsidR="00B03D82" w:rsidRPr="008061BD">
        <w:rPr>
          <w:rFonts w:ascii="Times New Roman" w:eastAsia="Tahoma" w:hAnsi="Times New Roman" w:cs="Times New Roman"/>
          <w:color w:val="000000" w:themeColor="text1"/>
        </w:rPr>
        <w:t>.</w:t>
      </w:r>
    </w:p>
    <w:p w14:paraId="1146D151" w14:textId="2E38AB6B" w:rsidR="00B03D82" w:rsidRPr="008061BD" w:rsidRDefault="001A0B3C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Podpisan</w:t>
      </w:r>
      <w:r w:rsidR="00D16E60" w:rsidRPr="008061BD">
        <w:rPr>
          <w:rFonts w:ascii="Times New Roman" w:eastAsia="Tahoma" w:hAnsi="Times New Roman" w:cs="Times New Roman"/>
          <w:color w:val="000000" w:themeColor="text1"/>
        </w:rPr>
        <w:t>i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e </w:t>
      </w:r>
      <w:r w:rsidR="00264379" w:rsidRPr="008061BD">
        <w:rPr>
          <w:rFonts w:ascii="Times New Roman" w:eastAsia="Tahoma" w:hAnsi="Times New Roman" w:cs="Times New Roman"/>
          <w:color w:val="000000" w:themeColor="text1"/>
        </w:rPr>
        <w:t>P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rotokołu odbioru przez Zamawiającego nie zwalnia Wykonawcy z odpowiedzialności za jakiekolwiek wady lub braki przedmiotu </w:t>
      </w:r>
      <w:r w:rsidR="00B44340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mowy. </w:t>
      </w:r>
    </w:p>
    <w:p w14:paraId="4C8D3B7D" w14:textId="7712DB29" w:rsidR="00B03D82" w:rsidRPr="008061BD" w:rsidRDefault="001A0B3C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Wykonawca zobowiązuje się umożliwić Zamawiającemu odbiór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Wyposażenia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od poniedziałku do piątku w godz. 8.00 do 14.00. </w:t>
      </w:r>
    </w:p>
    <w:p w14:paraId="2CD0AF7E" w14:textId="5EC9D111" w:rsidR="00030663" w:rsidRPr="008061BD" w:rsidRDefault="0003066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Wykonawca powiadomi Zamawiającego o terminie dostawy, z co najmniej 2-dniowym wyprzedzeniem (dni robocze).</w:t>
      </w:r>
    </w:p>
    <w:p w14:paraId="4C67A0AB" w14:textId="29CE25CA" w:rsidR="00030663" w:rsidRPr="008061BD" w:rsidRDefault="0003066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Zamawiający przed podpisaniem Protokołu odbioru ma prawo zbadać dostarczon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>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i może odmówić dokonania jego odbioru, jeśli jest 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on </w:t>
      </w:r>
      <w:r w:rsidRPr="008061BD">
        <w:rPr>
          <w:rFonts w:ascii="Times New Roman" w:eastAsia="Tahoma" w:hAnsi="Times New Roman" w:cs="Times New Roman"/>
          <w:color w:val="000000" w:themeColor="text1"/>
        </w:rPr>
        <w:t>obciążony wadami/usterkami lub nie posiada pełnej dokumentacji.</w:t>
      </w:r>
    </w:p>
    <w:p w14:paraId="3E8B95B1" w14:textId="24CE1AC1" w:rsidR="00030663" w:rsidRPr="008061BD" w:rsidRDefault="0003066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Zamawiający może odmówić odebrania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Pr="008061BD">
        <w:rPr>
          <w:rFonts w:ascii="Times New Roman" w:eastAsia="Tahoma" w:hAnsi="Times New Roman" w:cs="Times New Roman"/>
          <w:color w:val="000000" w:themeColor="text1"/>
        </w:rPr>
        <w:t>, jeśli będzie on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>o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niezgodn</w:t>
      </w:r>
      <w:r w:rsidR="00BC1A72" w:rsidRPr="008061BD">
        <w:rPr>
          <w:rFonts w:ascii="Times New Roman" w:eastAsia="Tahoma" w:hAnsi="Times New Roman" w:cs="Times New Roman"/>
          <w:color w:val="000000" w:themeColor="text1"/>
        </w:rPr>
        <w:t>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z </w:t>
      </w:r>
      <w:r w:rsidR="00B44340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>mową oraz wyznaczyć termin dostarczenia zgodnego z Umową, nie dłuższy jednak niż 7 dni roboczych.</w:t>
      </w:r>
    </w:p>
    <w:p w14:paraId="2AD5A490" w14:textId="77777777" w:rsidR="00A51B4D" w:rsidRPr="008061BD" w:rsidRDefault="00A51B4D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Do protokołu odbioru Wykonawca załączy:</w:t>
      </w:r>
    </w:p>
    <w:p w14:paraId="6116EB12" w14:textId="61377C6B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gwarancję (kartę gwarancyjną wraz z zasadami świadczenia usług gwarancyjnych),</w:t>
      </w:r>
    </w:p>
    <w:p w14:paraId="47450BAC" w14:textId="2A256C93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instrukcj</w:t>
      </w:r>
      <w:r w:rsidR="00947A42" w:rsidRPr="008061BD">
        <w:rPr>
          <w:rFonts w:ascii="Times New Roman" w:eastAsia="Tahoma" w:hAnsi="Times New Roman" w:cs="Times New Roman"/>
          <w:color w:val="000000" w:themeColor="text1"/>
        </w:rPr>
        <w:t>ę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obsługi w języku polskim</w:t>
      </w:r>
      <w:r w:rsidR="00947A42" w:rsidRPr="008061BD">
        <w:rPr>
          <w:rFonts w:ascii="Times New Roman" w:eastAsia="Tahoma" w:hAnsi="Times New Roman" w:cs="Times New Roman"/>
          <w:color w:val="000000" w:themeColor="text1"/>
        </w:rPr>
        <w:t xml:space="preserve"> - 2 egz.</w:t>
      </w:r>
      <w:r w:rsidRPr="008061BD">
        <w:rPr>
          <w:rFonts w:ascii="Times New Roman" w:eastAsia="Tahoma" w:hAnsi="Times New Roman" w:cs="Times New Roman"/>
          <w:color w:val="000000" w:themeColor="text1"/>
        </w:rPr>
        <w:t>,</w:t>
      </w:r>
    </w:p>
    <w:p w14:paraId="3EDDA22C" w14:textId="1B8C4CBB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wypełniony paszport techniczny,</w:t>
      </w:r>
    </w:p>
    <w:p w14:paraId="57A33FE9" w14:textId="70686D89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wykaz autoryzowanych serwisów świadczących usługi w okresie gwarancji oraz usługi pogwarancyjne na terenie Polski (wraz z danymi teleadresowymi i kontaktowymi),</w:t>
      </w:r>
    </w:p>
    <w:p w14:paraId="2CD7A3E3" w14:textId="4757371E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informację o rodzajach i częstotliwości wymaganych lub zalecanych przez producenta przeglądów,</w:t>
      </w:r>
    </w:p>
    <w:p w14:paraId="67B717ED" w14:textId="792573A0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aktualny dokument potwierdzający, że zaoferowan</w:t>
      </w:r>
      <w:r w:rsidR="002974DA" w:rsidRPr="008061BD">
        <w:rPr>
          <w:rFonts w:ascii="Times New Roman" w:eastAsia="Tahoma" w:hAnsi="Times New Roman" w:cs="Times New Roman"/>
          <w:color w:val="000000" w:themeColor="text1"/>
        </w:rPr>
        <w:t>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jest wyrobem medycznym i jest dopuszczon</w:t>
      </w:r>
      <w:r w:rsidR="002974DA" w:rsidRPr="008061BD">
        <w:rPr>
          <w:rFonts w:ascii="Times New Roman" w:eastAsia="Tahoma" w:hAnsi="Times New Roman" w:cs="Times New Roman"/>
          <w:color w:val="000000" w:themeColor="text1"/>
        </w:rPr>
        <w:t>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do obrotu i używania na terenie Polski zgodnie z obowiązującymi przepisami prawa,</w:t>
      </w:r>
    </w:p>
    <w:p w14:paraId="761DBE7A" w14:textId="3378FCFC" w:rsidR="00A51B4D" w:rsidRPr="008061BD" w:rsidRDefault="00A51B4D" w:rsidP="00C07247">
      <w:pPr>
        <w:pStyle w:val="Standarduser"/>
        <w:numPr>
          <w:ilvl w:val="0"/>
          <w:numId w:val="19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aktualny certyfikat CE (deklaracja zgodności z CE).</w:t>
      </w:r>
    </w:p>
    <w:p w14:paraId="0BFA6B6A" w14:textId="3CACBEC7" w:rsidR="00030663" w:rsidRPr="008061BD" w:rsidRDefault="00030663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Data podpisania Protokołu odbioru bez uwag oznaczać będzie: </w:t>
      </w:r>
    </w:p>
    <w:p w14:paraId="20F77942" w14:textId="3254C2B2" w:rsidR="00030663" w:rsidRPr="008061BD" w:rsidRDefault="00030663" w:rsidP="00C07247">
      <w:pPr>
        <w:pStyle w:val="Standarduser"/>
        <w:numPr>
          <w:ilvl w:val="0"/>
          <w:numId w:val="1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przekazanie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do eksploatacji, </w:t>
      </w:r>
    </w:p>
    <w:p w14:paraId="50F391D9" w14:textId="19704FF6" w:rsidR="00030663" w:rsidRPr="008061BD" w:rsidRDefault="00030663" w:rsidP="00C07247">
      <w:pPr>
        <w:pStyle w:val="Standarduser"/>
        <w:numPr>
          <w:ilvl w:val="0"/>
          <w:numId w:val="1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rozpoczęcie biegu terminu gwarancji, </w:t>
      </w:r>
    </w:p>
    <w:p w14:paraId="15DB4D0B" w14:textId="2D6CD475" w:rsidR="00030663" w:rsidRPr="008061BD" w:rsidRDefault="00030663" w:rsidP="00C07247">
      <w:pPr>
        <w:pStyle w:val="Standarduser"/>
        <w:numPr>
          <w:ilvl w:val="0"/>
          <w:numId w:val="1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uprawnienie Wykonawcy do wystawienia faktury w terminie określonym Umową. </w:t>
      </w:r>
    </w:p>
    <w:p w14:paraId="07EB00F7" w14:textId="0DADBD21" w:rsidR="0039600F" w:rsidRPr="008061BD" w:rsidRDefault="0039600F" w:rsidP="00C07247">
      <w:pPr>
        <w:pStyle w:val="Standarduser"/>
        <w:numPr>
          <w:ilvl w:val="0"/>
          <w:numId w:val="16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Wykonawca zobowiązany jest do przeszkolenia personelu Zamawiającego w zakresie działania, obsługi, konserwacji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="00A51B4D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oraz obsługi technicznej i jego eksploatacji. Szkolenie nastąpi najpóźniej w dniu podpisania Protokołu odbioru.</w:t>
      </w:r>
    </w:p>
    <w:p w14:paraId="79B56754" w14:textId="77777777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3F49F222" w14:textId="45EB3E40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bookmarkStart w:id="0" w:name="_Hlk193442711"/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§ </w:t>
      </w:r>
      <w:r w:rsidR="0039600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4</w:t>
      </w:r>
    </w:p>
    <w:p w14:paraId="42D4BFD9" w14:textId="7123F418" w:rsidR="00BE513A" w:rsidRPr="008061BD" w:rsidRDefault="00BE513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CENA I WARUNKI PŁATNOŚCI</w:t>
      </w:r>
    </w:p>
    <w:p w14:paraId="615A5180" w14:textId="77777777" w:rsidR="00BE513A" w:rsidRPr="008061BD" w:rsidRDefault="00BE513A" w:rsidP="0082372A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12DADC7E" w14:textId="2F1E741E" w:rsidR="0082372A" w:rsidRPr="008061BD" w:rsidRDefault="00BE513A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Wartość </w:t>
      </w:r>
      <w:r w:rsidR="00B4434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mowy stanowi cena</w:t>
      </w:r>
      <w:r w:rsidR="00F36F67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, </w:t>
      </w:r>
      <w:r w:rsidR="0082372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zgodnie z ceną ofertową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, która wynosi </w:t>
      </w:r>
      <w:r w:rsidR="0082372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……….. zł (słownie: …………… złotych)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netto </w:t>
      </w:r>
      <w:r w:rsidR="0082372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plus podatek VAT w kwocie: ………….  zł,</w:t>
      </w:r>
      <w:r w:rsidR="009914D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(słownie: </w:t>
      </w:r>
      <w:r w:rsidR="00780FDC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………………………..</w:t>
      </w:r>
      <w:r w:rsidR="0082372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)</w:t>
      </w:r>
      <w:r w:rsidR="0039600F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, tj. ……………. zł brutto.</w:t>
      </w:r>
    </w:p>
    <w:p w14:paraId="6F1B3F2E" w14:textId="4346C531" w:rsidR="009914D0" w:rsidRPr="008061BD" w:rsidRDefault="00520727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C</w:t>
      </w:r>
      <w:r w:rsidR="00BE513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ena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wskazana w ust. 1 </w:t>
      </w:r>
      <w:r w:rsidR="00BE513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jest ceną całkowitą, obejmującą wszystkie koszty, które Wykonawca zobowiązany jest ponieść w związku z realizacją Umowy, w szczególności koszt zakupu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="00187E6F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</w:t>
      </w:r>
      <w:r w:rsidR="00BE513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wraz z wyposażeniem</w:t>
      </w:r>
      <w:r w:rsidR="00F36F67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umożliwiającym jego prawidłowe działanie</w:t>
      </w:r>
      <w:r w:rsidR="00BE513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, koszt dostarczenia, załadunku i rozładunku w miejscu odbioru, uruchomienia, a także należnych opłat i podatków wynikających z przepisów polskiego prawa podatkowego.</w:t>
      </w:r>
    </w:p>
    <w:p w14:paraId="61608C51" w14:textId="40F176E3" w:rsidR="009914D0" w:rsidRPr="008061BD" w:rsidRDefault="009914D0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Wykonawca uprawniony jest do wystawienia faktury na podstawie Protokołu odbioru przedmiotu </w:t>
      </w:r>
      <w:r w:rsidR="00B4434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mowy, podpisanego przez Zamawiającego bez zastrzeżeń. </w:t>
      </w:r>
    </w:p>
    <w:p w14:paraId="581E5EE6" w14:textId="6837A755" w:rsidR="00BC1A72" w:rsidRPr="008061BD" w:rsidRDefault="009914D0" w:rsidP="00BC1A72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lastRenderedPageBreak/>
        <w:t xml:space="preserve">Zamawiający zapłaci cenę za dostarczony przedmiot zamówienia przelewem na rachunek bankowy Wykonawcy wskazany na fakturze, po prawidłowym zrealizowaniu dostawy, w terminie 60 dni od daty </w:t>
      </w:r>
      <w:r w:rsidR="0082372A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otrzymania i potwierdzenia przez Zamawiającego faktury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.</w:t>
      </w:r>
    </w:p>
    <w:p w14:paraId="35DB3FE3" w14:textId="77777777" w:rsidR="0082372A" w:rsidRPr="008061BD" w:rsidRDefault="0082372A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Zapłata nastąpi przelewem na konto Wykonawcy wskazane w fakturze.</w:t>
      </w:r>
    </w:p>
    <w:p w14:paraId="7A2DD9E1" w14:textId="66A9789E" w:rsidR="009914D0" w:rsidRPr="008061BD" w:rsidRDefault="009914D0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Za termin dokonania płatności uważa się datę wystawienia dyspozycji zapłaty faktury</w:t>
      </w:r>
      <w:r w:rsidR="00780FDC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,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tj. dzień obciążenia rachunku Zamawiającego. </w:t>
      </w:r>
    </w:p>
    <w:p w14:paraId="1436E77D" w14:textId="31893ED4" w:rsidR="0082372A" w:rsidRPr="008061BD" w:rsidRDefault="0082372A" w:rsidP="00C07247">
      <w:pPr>
        <w:pStyle w:val="Standarduser"/>
        <w:numPr>
          <w:ilvl w:val="0"/>
          <w:numId w:val="6"/>
        </w:numPr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Zamawiający ma prawo potrącić kary umowne z należnego Wykonawcy wynagrodzenia</w:t>
      </w:r>
      <w:bookmarkEnd w:id="0"/>
      <w:r w:rsidR="0033427B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, </w:t>
      </w:r>
      <w:r w:rsidR="009914D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wskazanego w ust. 1 powyżej, </w:t>
      </w:r>
      <w:r w:rsidR="0033427B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na co Wykonawca wyraża zgodę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.</w:t>
      </w:r>
    </w:p>
    <w:p w14:paraId="195B7157" w14:textId="77777777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8914842" w14:textId="0C8CF4C0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§ </w:t>
      </w:r>
      <w:r w:rsidR="00313096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5</w:t>
      </w:r>
    </w:p>
    <w:p w14:paraId="78906253" w14:textId="512650E5" w:rsidR="00EF44F1" w:rsidRPr="008061BD" w:rsidRDefault="00EF44F1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RĘKOJMIA I GWARANCJA</w:t>
      </w:r>
    </w:p>
    <w:p w14:paraId="16CD28F9" w14:textId="77777777" w:rsidR="00EF44F1" w:rsidRPr="008061BD" w:rsidRDefault="00EF44F1" w:rsidP="0082372A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41C17ACF" w14:textId="7B55AA67" w:rsidR="00066C7E" w:rsidRPr="008061BD" w:rsidRDefault="00066C7E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Przedmiot zamówienia objęty Umową podlega rękojmi na zasadach określonych w Kodeksie Cywilnym.</w:t>
      </w:r>
    </w:p>
    <w:p w14:paraId="488DD46F" w14:textId="173F9381" w:rsidR="0082372A" w:rsidRPr="008061BD" w:rsidRDefault="0082372A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Strony postanawiają, że odpowiedzialność Wykonawcy z tytułu rękojmi za wady zostanie rozszerzona poprzez udzielenie gwarancji. </w:t>
      </w:r>
    </w:p>
    <w:p w14:paraId="4A2501D0" w14:textId="26F664ED" w:rsidR="009D542B" w:rsidRPr="008061BD" w:rsidRDefault="009D542B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Wykonawca zobowiązany jest do udzielenia</w:t>
      </w:r>
      <w:r w:rsidRPr="008061BD">
        <w:rPr>
          <w:rFonts w:ascii="Times New Roman" w:eastAsia="Tahoma" w:hAnsi="Times New Roman" w:cs="Times New Roman" w:hint="eastAsia"/>
          <w:color w:val="000000" w:themeColor="text1"/>
        </w:rPr>
        <w:t> 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pełnej gwarancji na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F36F67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na okres minimum </w:t>
      </w:r>
      <w:r w:rsidR="008175FF" w:rsidRPr="008061BD">
        <w:rPr>
          <w:rFonts w:ascii="Times New Roman" w:eastAsia="Tahoma" w:hAnsi="Times New Roman" w:cs="Times New Roman"/>
          <w:color w:val="000000" w:themeColor="text1"/>
        </w:rPr>
        <w:t>24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miesięcy (</w:t>
      </w:r>
      <w:r w:rsidR="008175FF" w:rsidRPr="008061BD">
        <w:rPr>
          <w:rFonts w:ascii="Times New Roman" w:eastAsia="Tahoma" w:hAnsi="Times New Roman" w:cs="Times New Roman"/>
          <w:color w:val="000000" w:themeColor="text1"/>
        </w:rPr>
        <w:t>2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lat</w:t>
      </w:r>
      <w:r w:rsidR="008175FF" w:rsidRPr="008061BD">
        <w:rPr>
          <w:rFonts w:ascii="Times New Roman" w:eastAsia="Tahoma" w:hAnsi="Times New Roman" w:cs="Times New Roman"/>
          <w:color w:val="000000" w:themeColor="text1"/>
        </w:rPr>
        <w:t>a</w:t>
      </w:r>
      <w:r w:rsidRPr="008061BD">
        <w:rPr>
          <w:rFonts w:ascii="Times New Roman" w:eastAsia="Tahoma" w:hAnsi="Times New Roman" w:cs="Times New Roman"/>
          <w:color w:val="000000" w:themeColor="text1"/>
        </w:rPr>
        <w:t>), licząc od daty odbioru wskazanej w Protokole odbioru.</w:t>
      </w:r>
    </w:p>
    <w:p w14:paraId="08C359A3" w14:textId="393F8FDE" w:rsidR="009D542B" w:rsidRPr="008061BD" w:rsidRDefault="009D542B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 okresie gwarancyjnym Wykonawca zapewni bezpłatne przeglądy okresowe, zgodnie z harmonogramem producenta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Pr="008061BD">
        <w:rPr>
          <w:rFonts w:ascii="Times New Roman" w:eastAsia="Tahoma" w:hAnsi="Times New Roman" w:cs="Times New Roman"/>
          <w:color w:val="000000" w:themeColor="text1"/>
        </w:rPr>
        <w:t>, wliczone w cenę oferty.</w:t>
      </w:r>
    </w:p>
    <w:p w14:paraId="6C894C1B" w14:textId="567F0306" w:rsidR="00BC1455" w:rsidRPr="008061BD" w:rsidRDefault="00BC1455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Wraz z</w:t>
      </w:r>
      <w:r w:rsidR="002413F1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Wyposażeniem</w:t>
      </w:r>
      <w:r w:rsidR="002413F1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Wykonawca przekaże harmonogram przeglądów oraz warunki gwarancji.</w:t>
      </w:r>
    </w:p>
    <w:p w14:paraId="76CA07F0" w14:textId="7CF878C3" w:rsidR="00EF44F1" w:rsidRPr="008061BD" w:rsidRDefault="00EF44F1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 przypadku zaistnienia jakiejkolwiek awarii Zamawiający zgłasza Wykonawcy awarię oraz konieczność wykonania naprawy telefonicznie i potwierdza to poprzez wysłanie do Wykonawcy zgłoszenia na adres mailowy: …………………………..W przypadku wysłania zgłoszenia mailem między godz. 8:00 a 16:00 w danym dniu roboczym, zgłoszenie uznane jest za doręczone w tym dniu roboczym, natomiast w przypadku wysłania go po godz. 16:00 lub w dniu nie będącym dniem roboczym, </w:t>
      </w:r>
      <w:r w:rsidR="001B1CF2" w:rsidRPr="008061BD">
        <w:rPr>
          <w:rFonts w:ascii="Times New Roman" w:eastAsia="Tahoma" w:hAnsi="Times New Roman" w:cs="Times New Roman"/>
          <w:color w:val="000000" w:themeColor="text1"/>
        </w:rPr>
        <w:t xml:space="preserve">zgłoszenie </w:t>
      </w:r>
      <w:r w:rsidRPr="008061BD">
        <w:rPr>
          <w:rFonts w:ascii="Times New Roman" w:eastAsia="Tahoma" w:hAnsi="Times New Roman" w:cs="Times New Roman"/>
          <w:color w:val="000000" w:themeColor="text1"/>
        </w:rPr>
        <w:t>uznane jest za doręczone w następnym dniu roboczym.</w:t>
      </w:r>
    </w:p>
    <w:p w14:paraId="34AD3525" w14:textId="21AB1C90" w:rsidR="00BC1455" w:rsidRPr="008061BD" w:rsidRDefault="00BC1455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Wykonawca zapewni dostępność autoryzowanego serwisu na terenie Polski oraz czas reakcji serwisowej </w:t>
      </w:r>
      <w:r w:rsidR="00264379" w:rsidRPr="008061BD">
        <w:rPr>
          <w:rFonts w:ascii="Times New Roman" w:eastAsia="Tahoma" w:hAnsi="Times New Roman" w:cs="Times New Roman"/>
          <w:color w:val="000000" w:themeColor="text1"/>
        </w:rPr>
        <w:t xml:space="preserve">(przystąpienie do usuwania awarii)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nie dłuższy niż 48 godziny </w:t>
      </w:r>
      <w:r w:rsidR="001B1CF2" w:rsidRPr="008061BD">
        <w:rPr>
          <w:rFonts w:ascii="Times New Roman" w:eastAsia="Tahoma" w:hAnsi="Times New Roman" w:cs="Times New Roman"/>
          <w:color w:val="000000" w:themeColor="text1"/>
        </w:rPr>
        <w:t xml:space="preserve">(2 dni) </w:t>
      </w:r>
      <w:r w:rsidRPr="008061BD">
        <w:rPr>
          <w:rFonts w:ascii="Times New Roman" w:eastAsia="Tahoma" w:hAnsi="Times New Roman" w:cs="Times New Roman"/>
          <w:color w:val="000000" w:themeColor="text1"/>
        </w:rPr>
        <w:t>od momentu zgłoszenia</w:t>
      </w:r>
      <w:r w:rsidR="00264379" w:rsidRPr="008061BD">
        <w:rPr>
          <w:rFonts w:ascii="Times New Roman" w:eastAsia="Tahoma" w:hAnsi="Times New Roman" w:cs="Times New Roman"/>
          <w:color w:val="000000" w:themeColor="text1"/>
        </w:rPr>
        <w:t xml:space="preserve"> określonego w ust. </w:t>
      </w:r>
      <w:r w:rsidR="00066C7E" w:rsidRPr="008061BD">
        <w:rPr>
          <w:rFonts w:ascii="Times New Roman" w:eastAsia="Tahoma" w:hAnsi="Times New Roman" w:cs="Times New Roman"/>
          <w:color w:val="000000" w:themeColor="text1"/>
        </w:rPr>
        <w:t>6</w:t>
      </w:r>
      <w:r w:rsidR="00264379" w:rsidRPr="008061BD">
        <w:rPr>
          <w:rFonts w:ascii="Times New Roman" w:eastAsia="Tahoma" w:hAnsi="Times New Roman" w:cs="Times New Roman"/>
          <w:color w:val="000000" w:themeColor="text1"/>
        </w:rPr>
        <w:t xml:space="preserve"> powyżej.</w:t>
      </w:r>
    </w:p>
    <w:p w14:paraId="7FFEF15C" w14:textId="0202BEDD" w:rsidR="002413F1" w:rsidRPr="008061BD" w:rsidRDefault="00E116B4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 przypadku zaistnienia poważniejszych awarii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</w:t>
      </w:r>
      <w:r w:rsidR="002974D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a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, których naprawa nie jest możliwa do wykonania w siedzibie Zamawiającego, Zamawiający dostarczy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do naprawy do serwisu wskazanego przez Wykonawcę, na koszt Wykonawcy</w:t>
      </w:r>
      <w:r w:rsidR="00A26971" w:rsidRPr="008061BD">
        <w:rPr>
          <w:rFonts w:ascii="Times New Roman" w:eastAsia="Tahoma" w:hAnsi="Times New Roman" w:cs="Times New Roman"/>
          <w:color w:val="000000" w:themeColor="text1"/>
        </w:rPr>
        <w:t xml:space="preserve"> (dotyczy wyposażenia „ruchomego”)</w:t>
      </w:r>
      <w:r w:rsidRPr="008061BD">
        <w:rPr>
          <w:rFonts w:ascii="Times New Roman" w:eastAsia="Tahoma" w:hAnsi="Times New Roman" w:cs="Times New Roman"/>
          <w:color w:val="000000" w:themeColor="text1"/>
        </w:rPr>
        <w:t>.</w:t>
      </w:r>
    </w:p>
    <w:p w14:paraId="71208CC7" w14:textId="5B19D4C0" w:rsidR="002413F1" w:rsidRPr="008061BD" w:rsidRDefault="00D355BA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Wykonawca gwarantuje, że po upływie okresu gwarancji</w:t>
      </w:r>
      <w:r w:rsidR="002413F1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="00187E6F"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>będzie pozbawion</w:t>
      </w:r>
      <w:r w:rsidR="002974DA" w:rsidRPr="008061BD">
        <w:rPr>
          <w:rFonts w:ascii="Times New Roman" w:eastAsia="Tahoma" w:hAnsi="Times New Roman" w:cs="Times New Roman"/>
          <w:color w:val="000000" w:themeColor="text1"/>
        </w:rPr>
        <w:t>e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wszelkich blokad</w:t>
      </w:r>
      <w:r w:rsidR="003C14B7" w:rsidRPr="008061BD">
        <w:rPr>
          <w:rFonts w:ascii="Times New Roman" w:eastAsia="Tahoma" w:hAnsi="Times New Roman" w:cs="Times New Roman"/>
          <w:color w:val="000000" w:themeColor="text1"/>
        </w:rPr>
        <w:t>.</w:t>
      </w:r>
    </w:p>
    <w:p w14:paraId="78F52D6F" w14:textId="6E792910" w:rsidR="00D355BA" w:rsidRPr="008061BD" w:rsidRDefault="00D355BA" w:rsidP="00C07247">
      <w:pPr>
        <w:pStyle w:val="Standarduser"/>
        <w:numPr>
          <w:ilvl w:val="0"/>
          <w:numId w:val="7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Wykonawca najpóźniej w ostatnim dniu okresu gwarancji udostępni Zamawiającemu wszelkie kody serwisowe lub odblokuje </w:t>
      </w:r>
      <w:r w:rsidR="00187E6F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Wyposażenie</w:t>
      </w:r>
      <w:r w:rsidRPr="008061BD">
        <w:rPr>
          <w:rFonts w:ascii="Times New Roman" w:eastAsia="Tahoma" w:hAnsi="Times New Roman" w:cs="Times New Roman"/>
          <w:color w:val="000000" w:themeColor="text1"/>
        </w:rPr>
        <w:t>, umożliwiając Zamawiającemu dostęp do opcji serwisowych i naprawę</w:t>
      </w:r>
      <w:r w:rsidR="003C14B7" w:rsidRPr="008061BD">
        <w:rPr>
          <w:rFonts w:ascii="Times New Roman" w:eastAsia="Tahoma" w:hAnsi="Times New Roman" w:cs="Times New Roman"/>
          <w:color w:val="000000" w:themeColor="text1"/>
        </w:rPr>
        <w:t>.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</w:t>
      </w:r>
    </w:p>
    <w:p w14:paraId="0F9C5C14" w14:textId="77777777" w:rsidR="00D355BA" w:rsidRPr="008061BD" w:rsidRDefault="00D355BA" w:rsidP="0082372A">
      <w:pPr>
        <w:pStyle w:val="Standarduser"/>
        <w:jc w:val="center"/>
        <w:rPr>
          <w:rFonts w:ascii="Times New Roman" w:eastAsia="Tahoma" w:hAnsi="Times New Roman" w:cs="Times New Roman"/>
          <w:color w:val="000000" w:themeColor="text1"/>
        </w:rPr>
      </w:pPr>
    </w:p>
    <w:p w14:paraId="5E863068" w14:textId="06B54B13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§ </w:t>
      </w:r>
      <w:r w:rsidR="00313096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6</w:t>
      </w:r>
    </w:p>
    <w:p w14:paraId="58FD626D" w14:textId="58E94A88" w:rsidR="00313096" w:rsidRPr="008061BD" w:rsidRDefault="00313096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KARY</w:t>
      </w:r>
      <w:r w:rsidR="003E23F8"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UMOWNE</w:t>
      </w:r>
    </w:p>
    <w:p w14:paraId="03304B69" w14:textId="77777777" w:rsidR="00313096" w:rsidRPr="008061BD" w:rsidRDefault="00313096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5CFBF6B2" w14:textId="6F07E942" w:rsidR="0082372A" w:rsidRPr="008061BD" w:rsidRDefault="0082372A" w:rsidP="00C07247">
      <w:pPr>
        <w:pStyle w:val="Standarduser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Zamawiający może żądać od Wykonawcy </w:t>
      </w:r>
      <w:r w:rsidR="00313096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zapłaty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kar umownych za:</w:t>
      </w:r>
    </w:p>
    <w:p w14:paraId="4934009A" w14:textId="56B26808" w:rsidR="0082372A" w:rsidRPr="008061BD" w:rsidRDefault="0082372A" w:rsidP="0082372A">
      <w:pPr>
        <w:pStyle w:val="Standarduser"/>
        <w:numPr>
          <w:ilvl w:val="0"/>
          <w:numId w:val="4"/>
        </w:numPr>
        <w:suppressAutoHyphens w:val="0"/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zwłokę w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dostarczeniu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przedmiotu </w:t>
      </w:r>
      <w:r w:rsidR="00B4434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mowy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,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w wysokości 0,2% wynagrodzenia brutto określonego w </w:t>
      </w:r>
      <w:bookmarkStart w:id="1" w:name="_Hlk202782739"/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§ </w:t>
      </w:r>
      <w:r w:rsidR="00313096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4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ust. 1 </w:t>
      </w:r>
      <w:bookmarkEnd w:id="1"/>
      <w:r w:rsidR="00313096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Umowy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za każdy dzień zwłoki</w:t>
      </w:r>
      <w:r w:rsidR="00B4434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po terminie określonym w § 3 ust. 1 Umowy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,</w:t>
      </w:r>
    </w:p>
    <w:p w14:paraId="6B07EA09" w14:textId="7008ADCF" w:rsidR="0082372A" w:rsidRPr="008061BD" w:rsidRDefault="0082372A" w:rsidP="0082372A">
      <w:pPr>
        <w:pStyle w:val="Standarduser"/>
        <w:numPr>
          <w:ilvl w:val="0"/>
          <w:numId w:val="4"/>
        </w:numPr>
        <w:suppressAutoHyphens w:val="0"/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zwłokę w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przystąpieniu do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usu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wania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awarii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stwierdzonych w okresie rękojmi i gwarancji w wysokości 0,1 % wynagrodzenia brutto określonego w § </w:t>
      </w:r>
      <w:r w:rsidR="00313096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4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ust. 1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Umowy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za każdy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rozpoczęty 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dzień zwłoki liczony od 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daty określon</w:t>
      </w:r>
      <w:r w:rsidR="001B1CF2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ej</w:t>
      </w:r>
      <w:r w:rsidR="0026437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w § 5 ust. 6 Umowy.</w:t>
      </w:r>
    </w:p>
    <w:p w14:paraId="3C2C0927" w14:textId="6F1AF426" w:rsidR="0082372A" w:rsidRPr="008061BD" w:rsidRDefault="0082372A" w:rsidP="00C07247">
      <w:pPr>
        <w:pStyle w:val="Standarduser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lastRenderedPageBreak/>
        <w:t xml:space="preserve">Zamawiający zapłaci Wykonawcy karę umowną za odstąpienie od </w:t>
      </w:r>
      <w:r w:rsidR="003E23F8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mowy z przyczyn, za które odpowiada Zamawiający w wysokości 10% wynagrodzenia </w:t>
      </w:r>
      <w:r w:rsidR="003E23F8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netto określonego w § 4 ust. 1 Umowy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.</w:t>
      </w:r>
    </w:p>
    <w:p w14:paraId="11F63C53" w14:textId="62EAFAFE" w:rsidR="005A40AD" w:rsidRPr="008061BD" w:rsidRDefault="005A40AD" w:rsidP="00C07247">
      <w:pPr>
        <w:pStyle w:val="Standarduser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Łączna maksymalna wysokość kar umownych nie może przekroczyć 30% wynagrodzenia brutto o którym mowa w § </w:t>
      </w:r>
      <w:r w:rsidR="00D72E33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4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ust. 1 </w:t>
      </w:r>
      <w:r w:rsidR="00D16E60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U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mowy.</w:t>
      </w:r>
    </w:p>
    <w:p w14:paraId="0067EFBE" w14:textId="62CF2C23" w:rsidR="0082372A" w:rsidRPr="008061BD" w:rsidRDefault="0082372A" w:rsidP="00C07247">
      <w:pPr>
        <w:pStyle w:val="Standarduser"/>
        <w:numPr>
          <w:ilvl w:val="0"/>
          <w:numId w:val="8"/>
        </w:numPr>
        <w:suppressAutoHyphens w:val="0"/>
        <w:jc w:val="both"/>
        <w:rPr>
          <w:rFonts w:ascii="Times New Roman" w:eastAsia="Calibri" w:hAnsi="Times New Roman" w:cs="Times New Roman"/>
          <w:color w:val="000000" w:themeColor="text1"/>
          <w:lang w:eastAsia="pl-PL" w:bidi="ar-SA"/>
        </w:rPr>
      </w:pP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Strony zastrzegają sobie prawo dochodzenia odszkodowania uzupełniającego na zasadach ogólnych</w:t>
      </w:r>
      <w:r w:rsidR="005904A9"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 xml:space="preserve"> w razie zaistnienia szkody przewyższającej wartość naliczonych kar umownych</w:t>
      </w:r>
      <w:r w:rsidRPr="008061BD">
        <w:rPr>
          <w:rFonts w:ascii="Times New Roman" w:eastAsia="Calibri" w:hAnsi="Times New Roman" w:cs="Times New Roman"/>
          <w:color w:val="000000" w:themeColor="text1"/>
          <w:lang w:eastAsia="pl-PL" w:bidi="ar-SA"/>
        </w:rPr>
        <w:t>.</w:t>
      </w:r>
    </w:p>
    <w:p w14:paraId="44159438" w14:textId="77777777" w:rsidR="00493743" w:rsidRPr="008061BD" w:rsidRDefault="00493743" w:rsidP="005A40AD">
      <w:pPr>
        <w:pStyle w:val="Standarduser"/>
        <w:rPr>
          <w:rFonts w:ascii="Times New Roman" w:eastAsia="Tahoma" w:hAnsi="Times New Roman" w:cs="Times New Roman"/>
          <w:color w:val="000000" w:themeColor="text1"/>
        </w:rPr>
      </w:pPr>
    </w:p>
    <w:p w14:paraId="440C8364" w14:textId="5C5A8018" w:rsidR="0082372A" w:rsidRPr="008061BD" w:rsidRDefault="0082372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§ 7</w:t>
      </w:r>
    </w:p>
    <w:p w14:paraId="57203BD4" w14:textId="39A3BCC5" w:rsidR="005904A9" w:rsidRPr="008061BD" w:rsidRDefault="005904A9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DANE OSOBOWE</w:t>
      </w:r>
    </w:p>
    <w:p w14:paraId="270AED85" w14:textId="77777777" w:rsidR="005904A9" w:rsidRPr="008061BD" w:rsidRDefault="005904A9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1C8F3F6" w14:textId="16F10B23" w:rsidR="00493743" w:rsidRPr="008061BD" w:rsidRDefault="00493743" w:rsidP="00C07247">
      <w:pPr>
        <w:pStyle w:val="Standarduser"/>
        <w:numPr>
          <w:ilvl w:val="0"/>
          <w:numId w:val="11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Każda ze Stron oświadcza, że jest administratorem (dalej również jako „Administrator”) w rozumieniu art. 4 pkt. 7 Rozporządzenia Parlamentu Europejskiego i Rady (UE) 2016/679) z dnia 27 kwietnia 2016 r. w sprawie ochrony osób fizycznych w związku z przetwarzaniem danych osobowych i w sprawie swobodnego przepływu takich danych oraz uchylenia dyrektywy 95/46/WE (ogólne rozporządzenie o ochronie danych, „RODO”) (Dz. U. UE. L. z 2016 r. Nr 119, str. 1 z późn. zm.), danych osobowych swoich reprezentantów i przedstawicieli określonych w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>mowie.</w:t>
      </w:r>
    </w:p>
    <w:p w14:paraId="45442877" w14:textId="3844FF34" w:rsidR="00493743" w:rsidRPr="008061BD" w:rsidRDefault="00493743" w:rsidP="00C07247">
      <w:pPr>
        <w:pStyle w:val="Standarduser"/>
        <w:numPr>
          <w:ilvl w:val="0"/>
          <w:numId w:val="11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Zamawiający oświadcza, że przed zawarciem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 spełnił obowiązek informacyjny, o którym mowa w art. 13 RODO wobec każdej osoby, o której mowa w ust. 1 powyżej. </w:t>
      </w:r>
    </w:p>
    <w:p w14:paraId="62D1400F" w14:textId="600572E6" w:rsidR="00493743" w:rsidRPr="008061BD" w:rsidRDefault="00493743" w:rsidP="00C07247">
      <w:pPr>
        <w:pStyle w:val="Standarduser"/>
        <w:numPr>
          <w:ilvl w:val="0"/>
          <w:numId w:val="11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Strona otrzymująca dane osobowe, których administratorem jest druga Strona będzie je przetwarzać wyłącznie w celu realizacji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mowy, w szczególności w celu prowadzenia kontaktów operacyjnych pomiędzy Stronami. Dane osobowe będą przetwarzane wyłącznie dla potrzeb wykonywania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>mowy, przez okres jej trwania, z uwzględnieniem ustawowych terminów przechowywania dokumentacji dla celów podatkowych.</w:t>
      </w:r>
    </w:p>
    <w:p w14:paraId="10936FB2" w14:textId="77777777" w:rsidR="00493743" w:rsidRPr="008061BD" w:rsidRDefault="00493743" w:rsidP="00C07247">
      <w:pPr>
        <w:pStyle w:val="Standarduser"/>
        <w:numPr>
          <w:ilvl w:val="0"/>
          <w:numId w:val="11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Każda ze Stron zobowiązuje się przetwarzać dane zgodnie z przepisami RODO oraz ustawy z dnia 10 maja 2018 r. o ochronie danych osobowych (tj.: Dz. U. 2019 poz. 1781).</w:t>
      </w:r>
    </w:p>
    <w:p w14:paraId="211EE28E" w14:textId="40E3B3E5" w:rsidR="00493743" w:rsidRPr="008061BD" w:rsidRDefault="00493743" w:rsidP="00C07247">
      <w:pPr>
        <w:pStyle w:val="Standarduser"/>
        <w:numPr>
          <w:ilvl w:val="0"/>
          <w:numId w:val="11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Każda ze Stron zobowiązuje się poinformować osoby, o których mowa w ust. 1 powyżej, o przekazaniu ich danych drugiej Stronie w zakresie i celach opisanych powyżej, w szczególności wskazując informacje wymagane na podstawie art. 13 i 14 RODO. </w:t>
      </w:r>
      <w:r w:rsidRPr="008061BD">
        <w:rPr>
          <w:rFonts w:ascii="Times New Roman" w:eastAsia="Tahoma" w:hAnsi="Times New Roman" w:cs="Times New Roman"/>
          <w:bCs/>
          <w:iCs/>
          <w:color w:val="000000" w:themeColor="text1"/>
        </w:rPr>
        <w:t>Zamawiający</w:t>
      </w:r>
      <w:r w:rsidRPr="008061BD">
        <w:rPr>
          <w:rFonts w:ascii="Times New Roman" w:eastAsia="Tahoma" w:hAnsi="Times New Roman" w:cs="Times New Roman"/>
          <w:b/>
          <w:i/>
          <w:color w:val="000000" w:themeColor="text1"/>
        </w:rPr>
        <w:t xml:space="preserve"> 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realizuje obowiązek informacyjny, o którym mowa w art. 14 RODO; stosowna klauzula informacyjna stanowi Załącznik Nr </w:t>
      </w:r>
      <w:r w:rsidR="00D84B0E" w:rsidRPr="008061BD">
        <w:rPr>
          <w:rFonts w:ascii="Times New Roman" w:eastAsia="Tahoma" w:hAnsi="Times New Roman" w:cs="Times New Roman"/>
          <w:color w:val="000000" w:themeColor="text1"/>
        </w:rPr>
        <w:t>4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do Umowy.</w:t>
      </w:r>
    </w:p>
    <w:p w14:paraId="1F43565A" w14:textId="77777777" w:rsidR="00493743" w:rsidRPr="008061BD" w:rsidRDefault="00493743" w:rsidP="00D84B0E">
      <w:pPr>
        <w:pStyle w:val="Standarduser"/>
        <w:ind w:left="360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6E50995E" w14:textId="77777777" w:rsidR="00BF3D7A" w:rsidRPr="008061BD" w:rsidRDefault="00BF3D7A" w:rsidP="00CB6003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§ 7</w:t>
      </w:r>
    </w:p>
    <w:p w14:paraId="2518A85B" w14:textId="77777777" w:rsidR="00BF3D7A" w:rsidRPr="008061BD" w:rsidRDefault="00BF3D7A" w:rsidP="00CB6003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ODSTĄPIENIE OD UMOWY</w:t>
      </w:r>
    </w:p>
    <w:p w14:paraId="37CA1187" w14:textId="77777777" w:rsidR="00BF3D7A" w:rsidRPr="008061BD" w:rsidRDefault="00BF3D7A" w:rsidP="00BF3D7A">
      <w:pPr>
        <w:pStyle w:val="Standarduser"/>
        <w:ind w:left="360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3DFF729E" w14:textId="0E718309" w:rsidR="00BF3D7A" w:rsidRPr="008061BD" w:rsidRDefault="00BF3D7A" w:rsidP="00CB6003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Poza przypadkami określonymi w kodeksie cywilnym oraz w ustawie Prawo zamówień publicznych, Zamawiającemu przysługuje również prawo do odstąpienia od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mowy w sytuacji, gdy: </w:t>
      </w:r>
    </w:p>
    <w:p w14:paraId="2484A12C" w14:textId="0F27E2C3" w:rsidR="00BF3D7A" w:rsidRPr="008061BD" w:rsidRDefault="00BF3D7A" w:rsidP="00C07247">
      <w:pPr>
        <w:pStyle w:val="Standarduser"/>
        <w:numPr>
          <w:ilvl w:val="0"/>
          <w:numId w:val="18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zostanie zgłoszona likwidacja Wykonawcy, </w:t>
      </w:r>
    </w:p>
    <w:p w14:paraId="20E01247" w14:textId="77777777" w:rsidR="00BF3D7A" w:rsidRPr="008061BD" w:rsidRDefault="00BF3D7A" w:rsidP="00C07247">
      <w:pPr>
        <w:pStyle w:val="Standarduser"/>
        <w:numPr>
          <w:ilvl w:val="0"/>
          <w:numId w:val="18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zostanie wydany nakaz zajęcia majątku Wykonawcy, </w:t>
      </w:r>
    </w:p>
    <w:p w14:paraId="5978BD05" w14:textId="017807A0" w:rsidR="00BF3D7A" w:rsidRPr="008061BD" w:rsidRDefault="005926D7" w:rsidP="00C07247">
      <w:pPr>
        <w:pStyle w:val="Standarduser"/>
        <w:numPr>
          <w:ilvl w:val="0"/>
          <w:numId w:val="18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wystąpi </w:t>
      </w:r>
      <w:r w:rsidR="00BF3D7A" w:rsidRPr="008061BD">
        <w:rPr>
          <w:rFonts w:ascii="Times New Roman" w:eastAsia="Tahoma" w:hAnsi="Times New Roman" w:cs="Times New Roman"/>
          <w:color w:val="000000" w:themeColor="text1"/>
        </w:rPr>
        <w:t xml:space="preserve">inne rażące naruszenie obowiązków wynikających z </w:t>
      </w:r>
      <w:r w:rsidR="007358FC" w:rsidRPr="008061BD">
        <w:rPr>
          <w:rFonts w:ascii="Times New Roman" w:eastAsia="Tahoma" w:hAnsi="Times New Roman" w:cs="Times New Roman"/>
          <w:color w:val="000000" w:themeColor="text1"/>
        </w:rPr>
        <w:t>U</w:t>
      </w:r>
      <w:r w:rsidR="00BF3D7A" w:rsidRPr="008061BD">
        <w:rPr>
          <w:rFonts w:ascii="Times New Roman" w:eastAsia="Tahoma" w:hAnsi="Times New Roman" w:cs="Times New Roman"/>
          <w:color w:val="000000" w:themeColor="text1"/>
        </w:rPr>
        <w:t>mowy lub przepisów prawa</w:t>
      </w:r>
      <w:r w:rsidRPr="008061BD">
        <w:rPr>
          <w:rFonts w:ascii="Times New Roman" w:eastAsia="Tahoma" w:hAnsi="Times New Roman" w:cs="Times New Roman"/>
          <w:color w:val="000000" w:themeColor="text1"/>
        </w:rPr>
        <w:t>,</w:t>
      </w:r>
    </w:p>
    <w:p w14:paraId="49A8DC30" w14:textId="7423D09A" w:rsidR="00BF3D7A" w:rsidRPr="008061BD" w:rsidRDefault="00BF3D7A" w:rsidP="00CB6003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w terminie do 30 dni od powzięcia wiadomości o zdarzeniu stanowiącym podstawę odstąpienia</w:t>
      </w:r>
      <w:r w:rsidR="005926D7" w:rsidRPr="008061BD">
        <w:rPr>
          <w:rFonts w:ascii="Times New Roman" w:eastAsia="Tahoma" w:hAnsi="Times New Roman" w:cs="Times New Roman"/>
          <w:color w:val="000000" w:themeColor="text1"/>
        </w:rPr>
        <w:t>.</w:t>
      </w:r>
    </w:p>
    <w:p w14:paraId="1A2C28B0" w14:textId="77777777" w:rsidR="00BF3D7A" w:rsidRPr="008061BD" w:rsidRDefault="00BF3D7A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601B14CC" w14:textId="59501ADF" w:rsidR="00493743" w:rsidRPr="008061BD" w:rsidRDefault="00493743" w:rsidP="00EB3DD5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§ 8</w:t>
      </w:r>
    </w:p>
    <w:p w14:paraId="764027C6" w14:textId="444AF681" w:rsidR="005904A9" w:rsidRPr="008061BD" w:rsidRDefault="005904A9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>POSTANOWIENIA KOŃCOWE</w:t>
      </w:r>
    </w:p>
    <w:p w14:paraId="072EAD47" w14:textId="77777777" w:rsidR="005904A9" w:rsidRPr="008061BD" w:rsidRDefault="005904A9" w:rsidP="0082372A">
      <w:pPr>
        <w:pStyle w:val="Standarduser"/>
        <w:jc w:val="center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2F197184" w14:textId="38D9E6DE" w:rsidR="0082372A" w:rsidRPr="008061BD" w:rsidRDefault="0082372A" w:rsidP="00C07247">
      <w:pPr>
        <w:numPr>
          <w:ilvl w:val="4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W sprawach nieuregulowanych w </w:t>
      </w:r>
      <w:r w:rsidR="007358FC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U</w:t>
      </w: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mowie zastosowanie mają odpowiednie, obowiązujące przepisy prawa, w szczególności ustawy Kodeks cywilny.</w:t>
      </w:r>
    </w:p>
    <w:p w14:paraId="31549EFE" w14:textId="3FCD17ED" w:rsidR="005904A9" w:rsidRPr="008061BD" w:rsidRDefault="005904A9" w:rsidP="00C07247">
      <w:pPr>
        <w:numPr>
          <w:ilvl w:val="4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Zmiana postanowień </w:t>
      </w:r>
      <w:r w:rsidR="007358FC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U</w:t>
      </w: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mowy wymaga formy pisemnej, pod rygorem nieważności.</w:t>
      </w:r>
    </w:p>
    <w:p w14:paraId="50ABB4FC" w14:textId="4550E15F" w:rsidR="00BD7F61" w:rsidRPr="008061BD" w:rsidRDefault="00BD7F61" w:rsidP="00C07247">
      <w:pPr>
        <w:numPr>
          <w:ilvl w:val="4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lastRenderedPageBreak/>
        <w:t xml:space="preserve">Strona nie może przenieść wierzytelności wynikających z </w:t>
      </w:r>
      <w:r w:rsidR="007358FC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U</w:t>
      </w: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mowy na stronę trzecią bez pisemnej zgody drugiej strony. </w:t>
      </w:r>
    </w:p>
    <w:p w14:paraId="2755795D" w14:textId="650D0EC4" w:rsidR="005904A9" w:rsidRPr="008061BD" w:rsidRDefault="005904A9" w:rsidP="00C07247">
      <w:pPr>
        <w:numPr>
          <w:ilvl w:val="4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Spory powstałe na tle realizacji </w:t>
      </w:r>
      <w:r w:rsidR="003E23F8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U</w:t>
      </w: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mowy będą rozstrzygane przez sąd powszechny właściwy </w:t>
      </w:r>
      <w:r w:rsidR="00BD7F61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miejscowo </w:t>
      </w: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dla siedziby Zamawiającego.</w:t>
      </w:r>
    </w:p>
    <w:p w14:paraId="698039EC" w14:textId="77777777" w:rsidR="006A31D6" w:rsidRPr="008061BD" w:rsidRDefault="005904A9" w:rsidP="00C07247">
      <w:pPr>
        <w:numPr>
          <w:ilvl w:val="4"/>
          <w:numId w:val="10"/>
        </w:numPr>
        <w:suppressAutoHyphens w:val="0"/>
        <w:autoSpaceDN/>
        <w:spacing w:line="259" w:lineRule="auto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Um</w:t>
      </w:r>
      <w:r w:rsidR="0082372A"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 xml:space="preserve">owę sporządzono w dwóch jednobrzmiących egzemplarzach, jeden egzemplarz </w:t>
      </w:r>
    </w:p>
    <w:p w14:paraId="5CB12146" w14:textId="0A654121" w:rsidR="0082372A" w:rsidRPr="008061BD" w:rsidRDefault="0082372A" w:rsidP="006A31D6">
      <w:pPr>
        <w:suppressAutoHyphens w:val="0"/>
        <w:autoSpaceDN/>
        <w:spacing w:line="259" w:lineRule="auto"/>
        <w:ind w:left="360"/>
        <w:jc w:val="both"/>
        <w:textAlignment w:val="auto"/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</w:pPr>
      <w:r w:rsidRPr="008061BD">
        <w:rPr>
          <w:rFonts w:ascii="Times New Roman" w:eastAsiaTheme="minorHAnsi" w:hAnsi="Times New Roman" w:cs="Times New Roman"/>
          <w:color w:val="000000" w:themeColor="text1"/>
          <w:kern w:val="2"/>
          <w:lang w:eastAsia="en-US" w:bidi="ar-SA"/>
          <w14:ligatures w14:val="standardContextual"/>
        </w:rPr>
        <w:t>dla Zamawiającego, jeden dla Wykonawcy.</w:t>
      </w:r>
    </w:p>
    <w:p w14:paraId="12566714" w14:textId="77777777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17BD2C48" w14:textId="2E6C904E" w:rsidR="0082372A" w:rsidRPr="008061BD" w:rsidRDefault="007F2B13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  <w:u w:val="single"/>
        </w:rPr>
      </w:pPr>
      <w:r w:rsidRPr="008061BD">
        <w:rPr>
          <w:rFonts w:ascii="Times New Roman" w:eastAsia="Tahoma" w:hAnsi="Times New Roman" w:cs="Times New Roman"/>
          <w:color w:val="000000" w:themeColor="text1"/>
          <w:u w:val="single"/>
        </w:rPr>
        <w:t>Załączniki:</w:t>
      </w:r>
    </w:p>
    <w:p w14:paraId="6CEEFE90" w14:textId="3211B548" w:rsidR="007F2B13" w:rsidRPr="008061BD" w:rsidRDefault="007F2B13" w:rsidP="00C07247">
      <w:pPr>
        <w:pStyle w:val="Standarduser"/>
        <w:numPr>
          <w:ilvl w:val="0"/>
          <w:numId w:val="15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Opis przedmiotu zamówienia</w:t>
      </w:r>
    </w:p>
    <w:p w14:paraId="14639509" w14:textId="20B15CAF" w:rsidR="00957003" w:rsidRPr="008061BD" w:rsidRDefault="00957003" w:rsidP="00C07247">
      <w:pPr>
        <w:pStyle w:val="Standarduser"/>
        <w:numPr>
          <w:ilvl w:val="0"/>
          <w:numId w:val="15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Oferta wykonawcy</w:t>
      </w:r>
    </w:p>
    <w:p w14:paraId="024BFC1F" w14:textId="77777777" w:rsidR="00EC00FB" w:rsidRPr="008061BD" w:rsidRDefault="00EC00FB" w:rsidP="00EC00FB">
      <w:pPr>
        <w:pStyle w:val="Standarduser"/>
        <w:numPr>
          <w:ilvl w:val="0"/>
          <w:numId w:val="15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Harmonogram dostaw</w:t>
      </w:r>
    </w:p>
    <w:p w14:paraId="0F3A3E10" w14:textId="77777777" w:rsidR="00482B35" w:rsidRPr="008061BD" w:rsidRDefault="00482B35" w:rsidP="00EC00FB">
      <w:pPr>
        <w:pStyle w:val="Standarduser"/>
        <w:numPr>
          <w:ilvl w:val="0"/>
          <w:numId w:val="15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Protokół odbioru</w:t>
      </w:r>
    </w:p>
    <w:p w14:paraId="03DFBB14" w14:textId="77777777" w:rsidR="007F2B13" w:rsidRPr="008061BD" w:rsidRDefault="007F2B13" w:rsidP="00C07247">
      <w:pPr>
        <w:pStyle w:val="Standarduser"/>
        <w:numPr>
          <w:ilvl w:val="0"/>
          <w:numId w:val="15"/>
        </w:numPr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>Informacja w zakresie ochrony danych osobowych</w:t>
      </w:r>
    </w:p>
    <w:p w14:paraId="4F587A9B" w14:textId="77777777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1C2B691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171EB77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D7FD207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2041146D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0EAC2521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481D9247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543F80DD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5615681B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6F0B88E8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39D4532A" w14:textId="77777777" w:rsidR="006A31D6" w:rsidRPr="008061BD" w:rsidRDefault="006A31D6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</w:p>
    <w:p w14:paraId="10646BD8" w14:textId="064EE336" w:rsidR="0082372A" w:rsidRPr="008061BD" w:rsidRDefault="0082372A" w:rsidP="0082372A">
      <w:pPr>
        <w:pStyle w:val="Standarduser"/>
        <w:jc w:val="both"/>
        <w:rPr>
          <w:rFonts w:ascii="Times New Roman" w:eastAsia="Tahoma" w:hAnsi="Times New Roman" w:cs="Times New Roman"/>
          <w:color w:val="000000" w:themeColor="text1"/>
        </w:rPr>
      </w:pPr>
      <w:r w:rsidRPr="008061BD">
        <w:rPr>
          <w:rFonts w:ascii="Times New Roman" w:eastAsia="Tahoma" w:hAnsi="Times New Roman" w:cs="Times New Roman"/>
          <w:color w:val="000000" w:themeColor="text1"/>
        </w:rPr>
        <w:t xml:space="preserve">.......................................................                                   </w:t>
      </w:r>
      <w:r w:rsidR="006A31D6" w:rsidRPr="008061BD">
        <w:rPr>
          <w:rFonts w:ascii="Times New Roman" w:eastAsia="Tahoma" w:hAnsi="Times New Roman" w:cs="Times New Roman"/>
          <w:color w:val="000000" w:themeColor="text1"/>
        </w:rPr>
        <w:tab/>
      </w:r>
      <w:r w:rsidRPr="008061BD">
        <w:rPr>
          <w:rFonts w:ascii="Times New Roman" w:eastAsia="Tahoma" w:hAnsi="Times New Roman" w:cs="Times New Roman"/>
          <w:color w:val="000000" w:themeColor="text1"/>
        </w:rPr>
        <w:t xml:space="preserve">   </w:t>
      </w:r>
      <w:r w:rsidR="006A31D6" w:rsidRPr="008061BD">
        <w:rPr>
          <w:rFonts w:ascii="Times New Roman" w:eastAsia="Tahoma" w:hAnsi="Times New Roman" w:cs="Times New Roman"/>
          <w:color w:val="000000" w:themeColor="text1"/>
        </w:rPr>
        <w:t xml:space="preserve">             </w:t>
      </w:r>
      <w:r w:rsidRPr="008061BD">
        <w:rPr>
          <w:rFonts w:ascii="Times New Roman" w:eastAsia="Tahoma" w:hAnsi="Times New Roman" w:cs="Times New Roman"/>
          <w:color w:val="000000" w:themeColor="text1"/>
        </w:rPr>
        <w:t>.............................................</w:t>
      </w:r>
    </w:p>
    <w:p w14:paraId="778A07A5" w14:textId="7FF23842" w:rsidR="0082372A" w:rsidRPr="008061BD" w:rsidRDefault="006A31D6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eastAsia="Tahoma" w:hAnsi="Times New Roman" w:cs="Times New Roman"/>
          <w:b/>
          <w:bCs/>
          <w:color w:val="000000" w:themeColor="text1"/>
        </w:rPr>
        <w:t xml:space="preserve">         </w:t>
      </w:r>
      <w:r w:rsidR="0082372A" w:rsidRPr="008061BD">
        <w:rPr>
          <w:rFonts w:ascii="Times New Roman" w:eastAsia="Tahoma" w:hAnsi="Times New Roman" w:cs="Times New Roman"/>
          <w:b/>
          <w:bCs/>
          <w:color w:val="000000" w:themeColor="text1"/>
        </w:rPr>
        <w:t>WYKONAWCA                                                                                  ZAMAWIAJĄCY</w:t>
      </w:r>
    </w:p>
    <w:p w14:paraId="4AA8099D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43139EB5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1302A6E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161024F2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5B315D17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4E281D7E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4B4C1613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A5DEE05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4E8D341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6D062F29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03C90C24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B31DACC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1F61663A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49A21BB0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6EBD4476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6B990B52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5E95ABA5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5FE26E64" w14:textId="77777777" w:rsidR="0070254C" w:rsidRPr="008061BD" w:rsidRDefault="0070254C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5F66F3D9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6C89AC63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442802E4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004EFC74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7D6B45A3" w14:textId="77777777" w:rsidR="001A26C3" w:rsidRPr="008061BD" w:rsidRDefault="001A26C3" w:rsidP="0082372A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</w:p>
    <w:p w14:paraId="14F7FB2E" w14:textId="77777777" w:rsidR="005B7BB6" w:rsidRDefault="005B7BB6" w:rsidP="00514D2F">
      <w:pPr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34967C4C" w14:textId="3A27691B" w:rsidR="001A26C3" w:rsidRPr="008061BD" w:rsidRDefault="001A26C3" w:rsidP="001A26C3">
      <w:pPr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061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>Załącznik nr 4</w:t>
      </w:r>
    </w:p>
    <w:p w14:paraId="0C2B3A77" w14:textId="77777777" w:rsidR="001A26C3" w:rsidRPr="008061BD" w:rsidRDefault="001A26C3" w:rsidP="001A26C3">
      <w:pPr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061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do Umowy Nr . . . . . . </w:t>
      </w:r>
    </w:p>
    <w:p w14:paraId="716EAC50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</w:rPr>
      </w:pPr>
    </w:p>
    <w:p w14:paraId="3DD56509" w14:textId="77777777" w:rsidR="001A26C3" w:rsidRPr="008061BD" w:rsidRDefault="001A26C3" w:rsidP="001A26C3">
      <w:pPr>
        <w:jc w:val="center"/>
        <w:rPr>
          <w:color w:val="000000" w:themeColor="text1"/>
          <w:sz w:val="22"/>
          <w:szCs w:val="22"/>
        </w:rPr>
      </w:pPr>
      <w:r w:rsidRPr="008061BD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pl-PL"/>
        </w:rPr>
        <w:t>WZÓR</w:t>
      </w:r>
    </w:p>
    <w:p w14:paraId="3E91DA5E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7C7328A7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PROTOKÓŁ DOSTAWY, MONTAŻU, PIERWSZEGO URUCHOMIENIA, POINSTRUOWANIA PERSONELU I ODBIORU KOŃCOWEGO</w:t>
      </w:r>
    </w:p>
    <w:p w14:paraId="68EB8D12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2F8FD5DD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DOTYCZY UMOWY NR (umowa z Wykonawcą) …………z dnia ………..(ze zm. - jeśli dotyczy*)</w:t>
      </w:r>
    </w:p>
    <w:p w14:paraId="3C0C4F76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3F5122FB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CZĘŚĆ A – DOSTAWA </w:t>
      </w:r>
    </w:p>
    <w:p w14:paraId="26B7CB1B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73F78F11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W dniu ……… dostarczono do ……….. w …………….. nw. wyroby z niezbędnym oprzyrządowaniem :</w:t>
      </w:r>
    </w:p>
    <w:p w14:paraId="7B386B38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08"/>
        <w:gridCol w:w="3210"/>
        <w:gridCol w:w="3210"/>
      </w:tblGrid>
      <w:tr w:rsidR="008061BD" w:rsidRPr="008061BD" w14:paraId="27310FED" w14:textId="77777777" w:rsidTr="00B00005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7640D9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>Nazwa wyrobu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2A843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 xml:space="preserve">Dostarczona ilość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ED9A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>Wartość brutto (zł)</w:t>
            </w:r>
          </w:p>
        </w:tc>
      </w:tr>
      <w:tr w:rsidR="001A26C3" w:rsidRPr="008061BD" w14:paraId="175C5AD1" w14:textId="77777777" w:rsidTr="00B00005">
        <w:tc>
          <w:tcPr>
            <w:tcW w:w="3212" w:type="dxa"/>
            <w:tcBorders>
              <w:left w:val="single" w:sz="4" w:space="0" w:color="000000"/>
              <w:bottom w:val="single" w:sz="4" w:space="0" w:color="000000"/>
            </w:tcBorders>
          </w:tcPr>
          <w:p w14:paraId="203CCEEA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</w:tcBorders>
          </w:tcPr>
          <w:p w14:paraId="57DABC5A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9E43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D14BBBF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2F737497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color w:val="000000" w:themeColor="text1"/>
          <w:sz w:val="22"/>
          <w:szCs w:val="22"/>
        </w:rPr>
        <w:t xml:space="preserve">CZĘŚĆ B – </w:t>
      </w: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MONTAŻ I PIERWSZE URUCHOMIENIE</w:t>
      </w:r>
    </w:p>
    <w:p w14:paraId="7B4C9566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440C745F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Opisane w części A wyroby wymagały*/nie wymagały* montażu. Stwierdzam, że dokonano prawidłowego montażu wyrobów, o których mowa w części A protokołu, zgodnie z poniższym postanowieniem:</w:t>
      </w:r>
    </w:p>
    <w:p w14:paraId="2CD94657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8061BD" w:rsidRPr="008061BD" w14:paraId="4BE1CFCD" w14:textId="77777777" w:rsidTr="00B00005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C4BAD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>Miejsce montażu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FE0C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>Ilość zamontowanych urządzeń</w:t>
            </w:r>
          </w:p>
        </w:tc>
      </w:tr>
      <w:tr w:rsidR="001A26C3" w:rsidRPr="008061BD" w14:paraId="022CF3C0" w14:textId="77777777" w:rsidTr="00B00005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14:paraId="30EDC337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E35B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18FD07D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553E06AE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Opisane w części A wyroby wymagały*/nie wymagały* dokonania pierwszego uruchomienia. Stwierdzam, że wszystkie w/w urządzenia zostały uruchomione i działają bez zarzutu.</w:t>
      </w:r>
    </w:p>
    <w:p w14:paraId="479325B1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19C107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Dostarczono wszelką niezbędną dla w/w wyrobów dokumentację, w tym karty gwarancyjne, </w:t>
      </w:r>
    </w:p>
    <w:p w14:paraId="3E0F1F8E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w wymaganej ilości egzemplarzy.</w:t>
      </w:r>
    </w:p>
    <w:p w14:paraId="653A67B8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0CA9F595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CZĘŚĆ C – POINSTRUOWANIE PERSONELU</w:t>
      </w:r>
    </w:p>
    <w:p w14:paraId="6F3F12A4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61BB22A6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Opisane w części A wyroby wymagały*/nie wymagały* dokonania poinstruowania personelu.</w:t>
      </w:r>
    </w:p>
    <w:p w14:paraId="632D2AEC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Dostawca poinstruował personel w zakresie działania i obsługi wyrobu opisanego w części A.</w:t>
      </w:r>
    </w:p>
    <w:p w14:paraId="56D479CC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4"/>
        <w:gridCol w:w="4814"/>
      </w:tblGrid>
      <w:tr w:rsidR="008061BD" w:rsidRPr="008061BD" w14:paraId="58783AD1" w14:textId="77777777" w:rsidTr="00B00005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16DB0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>Nazwa wyrobu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C5F7" w14:textId="6C0F9163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  <w:r w:rsidRPr="008061BD">
              <w:rPr>
                <w:color w:val="000000" w:themeColor="text1"/>
                <w:sz w:val="22"/>
                <w:szCs w:val="22"/>
              </w:rPr>
              <w:t xml:space="preserve">Liczba </w:t>
            </w:r>
            <w:r w:rsidR="00514D2F">
              <w:rPr>
                <w:color w:val="000000" w:themeColor="text1"/>
                <w:sz w:val="22"/>
                <w:szCs w:val="22"/>
              </w:rPr>
              <w:t>poinstruowa</w:t>
            </w:r>
            <w:r w:rsidRPr="008061BD">
              <w:rPr>
                <w:color w:val="000000" w:themeColor="text1"/>
                <w:sz w:val="22"/>
                <w:szCs w:val="22"/>
              </w:rPr>
              <w:t>nych osób</w:t>
            </w:r>
          </w:p>
          <w:p w14:paraId="295C6415" w14:textId="77777777" w:rsidR="001A26C3" w:rsidRPr="008061BD" w:rsidRDefault="001A26C3" w:rsidP="00B00005">
            <w:pPr>
              <w:pStyle w:val="Zawartotabeli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1A26C3" w:rsidRPr="008061BD" w14:paraId="40918A3C" w14:textId="77777777" w:rsidTr="00B00005"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</w:tcPr>
          <w:p w14:paraId="17753ED1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79811" w14:textId="77777777" w:rsidR="001A26C3" w:rsidRPr="008061BD" w:rsidRDefault="001A26C3" w:rsidP="00B00005">
            <w:pPr>
              <w:pStyle w:val="Zawartotabeli"/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A70F345" w14:textId="77777777" w:rsidR="001A26C3" w:rsidRPr="008061BD" w:rsidRDefault="001A26C3" w:rsidP="001A26C3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A315EE1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CZĘŚĆ B – ODBIÓR KOŃCOWY</w:t>
      </w:r>
    </w:p>
    <w:p w14:paraId="6311BC25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</w:p>
    <w:p w14:paraId="3A6BD28D" w14:textId="77777777" w:rsidR="001A26C3" w:rsidRPr="008061BD" w:rsidRDefault="001A26C3" w:rsidP="001A26C3">
      <w:pPr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Stwierdzono terminowe*/nieterminowe* wywiązanie się Dostawcy z postanowień zawartej z nim umowy w zakresie dostawy wyrobów opisanych w części A.</w:t>
      </w:r>
    </w:p>
    <w:p w14:paraId="55792F68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51C8DDD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color w:val="000000" w:themeColor="text1"/>
          <w:sz w:val="22"/>
          <w:szCs w:val="22"/>
        </w:rPr>
        <w:t>Opóźnienie Dostawcy podlegające naliczeniu kar umownych wynosi …. ...dni.</w:t>
      </w:r>
    </w:p>
    <w:p w14:paraId="537B0C09" w14:textId="77777777" w:rsidR="001A26C3" w:rsidRPr="008061BD" w:rsidRDefault="001A26C3" w:rsidP="001A26C3">
      <w:pPr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2898A50" w14:textId="77777777" w:rsidR="001A26C3" w:rsidRPr="008061BD" w:rsidRDefault="001A26C3" w:rsidP="001A26C3">
      <w:pPr>
        <w:jc w:val="center"/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DOSTAWCA </w:t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 xml:space="preserve">  ZAMAWIAJĄCY</w:t>
      </w:r>
    </w:p>
    <w:p w14:paraId="618BFF1E" w14:textId="77777777" w:rsidR="001A26C3" w:rsidRPr="008061BD" w:rsidRDefault="001A26C3" w:rsidP="001A26C3">
      <w:pPr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2C71CDB" w14:textId="77777777" w:rsidR="001A26C3" w:rsidRPr="008061BD" w:rsidRDefault="001A26C3" w:rsidP="001A26C3">
      <w:pPr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BAADA2C" w14:textId="77777777" w:rsidR="001A26C3" w:rsidRPr="008061BD" w:rsidRDefault="001A26C3" w:rsidP="001A26C3">
      <w:pPr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248090F2" w14:textId="77777777" w:rsidR="001A26C3" w:rsidRPr="008061BD" w:rsidRDefault="001A26C3" w:rsidP="001A26C3">
      <w:pPr>
        <w:jc w:val="center"/>
        <w:rPr>
          <w:color w:val="000000" w:themeColor="text1"/>
          <w:sz w:val="22"/>
          <w:szCs w:val="22"/>
        </w:rPr>
      </w:pP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…………….………………………..</w:t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  <w:r w:rsidRPr="008061B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  <w:t xml:space="preserve">            ………….………………………</w:t>
      </w:r>
    </w:p>
    <w:p w14:paraId="734547E9" w14:textId="5C1B46BF" w:rsidR="001A26C3" w:rsidRPr="008061BD" w:rsidRDefault="001A26C3" w:rsidP="001A26C3">
      <w:pPr>
        <w:ind w:left="7080" w:firstLine="708"/>
        <w:jc w:val="center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061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lastRenderedPageBreak/>
        <w:t>Załącznik nr 5</w:t>
      </w:r>
    </w:p>
    <w:p w14:paraId="43E4B818" w14:textId="77777777" w:rsidR="001A26C3" w:rsidRPr="008061BD" w:rsidRDefault="001A26C3" w:rsidP="001A26C3">
      <w:pPr>
        <w:jc w:val="right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8061B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do Umowy Nr . . . . . . </w:t>
      </w:r>
    </w:p>
    <w:p w14:paraId="387753B3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</w:rPr>
      </w:pPr>
    </w:p>
    <w:p w14:paraId="54D2D1D8" w14:textId="77777777" w:rsidR="001A26C3" w:rsidRPr="008061BD" w:rsidRDefault="001A26C3" w:rsidP="001A26C3">
      <w:pPr>
        <w:rPr>
          <w:rFonts w:ascii="Times New Roman" w:hAnsi="Times New Roman" w:cs="Times New Roman"/>
          <w:b/>
          <w:color w:val="000000" w:themeColor="text1"/>
        </w:rPr>
      </w:pPr>
      <w:r w:rsidRPr="008061BD">
        <w:rPr>
          <w:rFonts w:ascii="Times New Roman" w:hAnsi="Times New Roman" w:cs="Times New Roman"/>
          <w:b/>
          <w:color w:val="000000" w:themeColor="text1"/>
        </w:rPr>
        <w:t>Informacja w zakresie ochrony danych osobowych</w:t>
      </w:r>
    </w:p>
    <w:p w14:paraId="36C920D0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</w:rPr>
      </w:pPr>
    </w:p>
    <w:p w14:paraId="5CFCA121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Wykonując obowiązek informacyjny wynikający z art. 13 i art. 14 rozporządzenia Parlamentu Europejskiego i Rady (UE) 2016/679 z 27 kwietnia 2016 r. w sprawie ochrony osób fizycznych w związku z przetwarzaniem danych osobowych i w sprawie swobodnego przepływu takich danych oraz uchylenia dyrektywy 95/46/WE (ogólne rozporządzenie o ochronie danych) (Dz. Urz. UE L Nr 119, str. 1) (dalej jako „RODO”), informujemy, iż:</w:t>
      </w:r>
    </w:p>
    <w:p w14:paraId="62BE5976" w14:textId="77777777" w:rsidR="001A26C3" w:rsidRPr="008061BD" w:rsidRDefault="001A26C3" w:rsidP="001A26C3">
      <w:pPr>
        <w:rPr>
          <w:rFonts w:ascii="Times New Roman" w:hAnsi="Times New Roman" w:cs="Times New Roman"/>
          <w:color w:val="000000" w:themeColor="text1"/>
        </w:rPr>
      </w:pPr>
    </w:p>
    <w:p w14:paraId="3B7AE1FA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Administratorem danych osobowych jest Mazowieckie Centrum Leczenia Chorób Płuc i Gruźlicy w Otwocku (dalej jako „Centrum”) z adresem przy ul. Narutowicza 80, 05-400 Otwock;</w:t>
      </w:r>
    </w:p>
    <w:p w14:paraId="743C130D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w sprawach związanych z danymi należy się kontaktować z Inspektorem Ochrony Danych pod adresem poczty elektronicznej: </w:t>
      </w:r>
      <w:hyperlink r:id="rId8" w:history="1">
        <w:r w:rsidRPr="008061BD">
          <w:rPr>
            <w:rStyle w:val="Hipercze"/>
            <w:rFonts w:ascii="Times New Roman" w:hAnsi="Times New Roman" w:cs="Times New Roman"/>
            <w:color w:val="000000" w:themeColor="text1"/>
          </w:rPr>
          <w:t>iod@otwock-szpital.pl</w:t>
        </w:r>
      </w:hyperlink>
      <w:r w:rsidRPr="008061BD">
        <w:rPr>
          <w:rFonts w:ascii="Times New Roman" w:hAnsi="Times New Roman" w:cs="Times New Roman"/>
          <w:color w:val="000000" w:themeColor="text1"/>
        </w:rPr>
        <w:t xml:space="preserve"> </w:t>
      </w:r>
    </w:p>
    <w:p w14:paraId="3FB3D4C1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zakres przetwarzanych danych osobowych obejmuje te dane, które zostały przekazane na potrzeby zawarcia z Centrum przedmiotowej Umowy </w:t>
      </w:r>
      <w:r w:rsidRPr="008061BD">
        <w:rPr>
          <w:rFonts w:ascii="Times New Roman" w:hAnsi="Times New Roman" w:cs="Times New Roman"/>
          <w:bCs/>
          <w:iCs/>
          <w:color w:val="000000" w:themeColor="text1"/>
        </w:rPr>
        <w:t>(dalej jako „Umowa”)</w:t>
      </w:r>
      <w:r w:rsidRPr="008061BD">
        <w:rPr>
          <w:rFonts w:ascii="Times New Roman" w:hAnsi="Times New Roman" w:cs="Times New Roman"/>
          <w:bCs/>
          <w:i/>
          <w:iCs/>
          <w:color w:val="000000" w:themeColor="text1"/>
        </w:rPr>
        <w:t xml:space="preserve"> </w:t>
      </w:r>
      <w:r w:rsidRPr="008061BD">
        <w:rPr>
          <w:rFonts w:ascii="Times New Roman" w:hAnsi="Times New Roman" w:cs="Times New Roman"/>
          <w:color w:val="000000" w:themeColor="text1"/>
        </w:rPr>
        <w:t xml:space="preserve">lub na potrzeby realizacji Umowy (imię nazwisko, adres e-mail, nr telefonu, a w przypadku wykonawców będących osobami fizycznymi – nr PESEL); </w:t>
      </w:r>
    </w:p>
    <w:p w14:paraId="70F5D3D7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dane będą przetwarzane wyłącznie w celu zawarcia, wykonania Umowy, wykonania ciążących na Centrum obowiązków wynikających z przepisów prawa, jak również ewentualnego dochodzenia roszczeń, jeżeli ich źródłem będzie Umowa;</w:t>
      </w:r>
    </w:p>
    <w:p w14:paraId="21CCD63E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podstawę prawną  przetwarzania danych osobowych stanowi:</w:t>
      </w:r>
    </w:p>
    <w:p w14:paraId="4A43DB2B" w14:textId="77777777" w:rsidR="001A26C3" w:rsidRPr="008061BD" w:rsidRDefault="001A26C3" w:rsidP="001A26C3">
      <w:pPr>
        <w:numPr>
          <w:ilvl w:val="0"/>
          <w:numId w:val="13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art. 6 ust. 1 lit. a  i b RODO (co dotyczy przetwarzania danych osobowych osób reprezentujących wykonawcę przy zawarciu Umowy);</w:t>
      </w:r>
    </w:p>
    <w:p w14:paraId="283BE7E0" w14:textId="77777777" w:rsidR="001A26C3" w:rsidRPr="008061BD" w:rsidRDefault="001A26C3" w:rsidP="001A26C3">
      <w:pPr>
        <w:numPr>
          <w:ilvl w:val="0"/>
          <w:numId w:val="13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art. 6 ust. 1 lit. c i f RODO (co dotyczy przetwarzania danych osobowych osób reprezentujących wykonawcę przy zawarciu Umowy oraz osób wyznaczonych przez Wykonawcę do kontaktów);</w:t>
      </w:r>
    </w:p>
    <w:p w14:paraId="1D3B3B64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dane osobowe mogą być udostępniane podmiotom do tego uprawnionym na podstawie przepisów prawa;</w:t>
      </w:r>
    </w:p>
    <w:p w14:paraId="04623BF4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dane osobowe nie będą przekazywane do państwa trzeciego lub organizacji </w:t>
      </w:r>
      <w:r w:rsidRPr="008061BD">
        <w:rPr>
          <w:rFonts w:ascii="Times New Roman" w:hAnsi="Times New Roman" w:cs="Times New Roman"/>
          <w:color w:val="000000" w:themeColor="text1"/>
        </w:rPr>
        <w:br/>
        <w:t>międzynarodowej;</w:t>
      </w:r>
    </w:p>
    <w:p w14:paraId="47A2C433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dane osobowe nie będą poddawane zautomatyzowanemu podejmowaniu czynności;</w:t>
      </w:r>
    </w:p>
    <w:p w14:paraId="4A4DBA15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dane osobowe będą przechowywane przez okres obowiązywania Umowy (w tym rękojmi lub gwarancji jakości, jeżeli ma to zastosowanie), a w przypadku powstania na tle Umowy roszczeń – do upływu terminu przedawnienia roszczenia lub prawomocnego zakończenia postępowania sądowego prowadzonego w celu </w:t>
      </w:r>
      <w:r w:rsidRPr="008061BD">
        <w:rPr>
          <w:rFonts w:ascii="Times New Roman" w:hAnsi="Times New Roman" w:cs="Times New Roman"/>
          <w:iCs/>
          <w:color w:val="000000" w:themeColor="text1"/>
        </w:rPr>
        <w:t>ustalenia lub dochodzenia roszczenia;</w:t>
      </w:r>
    </w:p>
    <w:p w14:paraId="22E8A480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przysługuje Pani/Panu prawo dostępu do danych osobowych, ich sprostowania, ograniczenia ich przetwarzania, do wniesienia sprzeciwu wobec przetwarzania oraz do usunięcia i przenoszenia danych;</w:t>
      </w:r>
    </w:p>
    <w:p w14:paraId="51FB996B" w14:textId="77777777" w:rsidR="001A26C3" w:rsidRPr="008061BD" w:rsidRDefault="001A26C3" w:rsidP="001A26C3">
      <w:pPr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>przysługuje Pani/Panu prawo do wycofania zgody w dowolnym momencie, bez wpływu na zgodność z prawem przetwarzania do czasu wycofania zgody, w przypadku gdy przetwarzanie odbywa się na podstawie zgody;</w:t>
      </w:r>
    </w:p>
    <w:p w14:paraId="79E3D605" w14:textId="3C396C52" w:rsidR="001A26C3" w:rsidRPr="008061BD" w:rsidRDefault="001A26C3" w:rsidP="001A26C3">
      <w:pPr>
        <w:pStyle w:val="Standarduser"/>
        <w:autoSpaceDE w:val="0"/>
        <w:jc w:val="both"/>
        <w:rPr>
          <w:rFonts w:ascii="Times New Roman" w:eastAsia="Tahoma" w:hAnsi="Times New Roman" w:cs="Times New Roman"/>
          <w:b/>
          <w:bCs/>
          <w:color w:val="000000" w:themeColor="text1"/>
        </w:rPr>
      </w:pPr>
      <w:r w:rsidRPr="008061BD">
        <w:rPr>
          <w:rFonts w:ascii="Times New Roman" w:hAnsi="Times New Roman" w:cs="Times New Roman"/>
          <w:color w:val="000000" w:themeColor="text1"/>
        </w:rPr>
        <w:t xml:space="preserve">przysługuje Pani/Panu prawo wniesienia skargi do organu nadzorczego, którym jest </w:t>
      </w:r>
      <w:r w:rsidRPr="008061BD">
        <w:rPr>
          <w:rFonts w:ascii="Times New Roman" w:hAnsi="Times New Roman" w:cs="Times New Roman"/>
          <w:color w:val="000000" w:themeColor="text1"/>
        </w:rPr>
        <w:br/>
        <w:t>Prezes</w:t>
      </w:r>
    </w:p>
    <w:p w14:paraId="56714C3F" w14:textId="1F36EDCE" w:rsidR="00C07247" w:rsidRDefault="00C07247" w:rsidP="006E2A97">
      <w:pPr>
        <w:suppressAutoHyphens w:val="0"/>
        <w:autoSpaceDN/>
        <w:spacing w:after="160" w:line="259" w:lineRule="auto"/>
        <w:textAlignment w:val="auto"/>
        <w:rPr>
          <w:rFonts w:ascii="Times New Roman" w:hAnsi="Times New Roman" w:cs="Times New Roman"/>
          <w:bCs/>
          <w:sz w:val="20"/>
          <w:szCs w:val="20"/>
        </w:rPr>
      </w:pPr>
    </w:p>
    <w:sectPr w:rsidR="00C07247" w:rsidSect="0082372A">
      <w:head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E61A" w14:textId="77777777" w:rsidR="0060361D" w:rsidRDefault="0060361D" w:rsidP="00F917BA">
      <w:r>
        <w:separator/>
      </w:r>
    </w:p>
  </w:endnote>
  <w:endnote w:type="continuationSeparator" w:id="0">
    <w:p w14:paraId="5B7E02A2" w14:textId="77777777" w:rsidR="0060361D" w:rsidRDefault="0060361D" w:rsidP="00F91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CAB0" w14:textId="77777777" w:rsidR="0060361D" w:rsidRDefault="0060361D" w:rsidP="00F917BA">
      <w:r>
        <w:separator/>
      </w:r>
    </w:p>
  </w:footnote>
  <w:footnote w:type="continuationSeparator" w:id="0">
    <w:p w14:paraId="25D7C123" w14:textId="77777777" w:rsidR="0060361D" w:rsidRDefault="0060361D" w:rsidP="00F91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AF175" w14:textId="77777777" w:rsidR="007A7301" w:rsidRDefault="007A7301" w:rsidP="007A7301">
    <w:pPr>
      <w:pStyle w:val="Tekstpodstawowy"/>
      <w:tabs>
        <w:tab w:val="left" w:pos="3630"/>
      </w:tabs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>
      <w:rPr>
        <w:noProof/>
      </w:rPr>
      <w:drawing>
        <wp:inline distT="0" distB="0" distL="0" distR="0" wp14:anchorId="1AF95E79" wp14:editId="6BAA0146">
          <wp:extent cx="4251325" cy="405765"/>
          <wp:effectExtent l="0" t="0" r="0" b="0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1325" cy="405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FFD8E8" wp14:editId="39312D80">
          <wp:extent cx="1235710" cy="407670"/>
          <wp:effectExtent l="0" t="0" r="0" b="0"/>
          <wp:docPr id="4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35710" cy="407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FDE9A7" w14:textId="77777777" w:rsidR="007A7301" w:rsidRDefault="007A7301" w:rsidP="007A7301">
    <w:pPr>
      <w:pStyle w:val="Standarduser"/>
      <w:spacing w:line="276" w:lineRule="auto"/>
      <w:jc w:val="both"/>
      <w:rPr>
        <w:rFonts w:ascii="Times New Roman" w:eastAsia="Cambria" w:hAnsi="Times New Roman" w:cs="Times New Roman"/>
        <w:b/>
        <w:bCs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C72FE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155664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1D0818"/>
    <w:multiLevelType w:val="multilevel"/>
    <w:tmpl w:val="3CAC03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DB0366"/>
    <w:multiLevelType w:val="multilevel"/>
    <w:tmpl w:val="1F72A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1496EEE"/>
    <w:multiLevelType w:val="multilevel"/>
    <w:tmpl w:val="0128D1B0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3" w15:restartNumberingAfterBreak="0">
    <w:nsid w:val="02011062"/>
    <w:multiLevelType w:val="multilevel"/>
    <w:tmpl w:val="484CF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2466DD7"/>
    <w:multiLevelType w:val="multilevel"/>
    <w:tmpl w:val="1DD4CB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24F4B1E"/>
    <w:multiLevelType w:val="multilevel"/>
    <w:tmpl w:val="04CE9C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2C90D02"/>
    <w:multiLevelType w:val="multilevel"/>
    <w:tmpl w:val="90E4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2F47E21"/>
    <w:multiLevelType w:val="multilevel"/>
    <w:tmpl w:val="5D166C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33B2220"/>
    <w:multiLevelType w:val="multilevel"/>
    <w:tmpl w:val="AFC6E7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37131A5"/>
    <w:multiLevelType w:val="multilevel"/>
    <w:tmpl w:val="6C56A1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3C07C13"/>
    <w:multiLevelType w:val="multilevel"/>
    <w:tmpl w:val="8A86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3D64A4F"/>
    <w:multiLevelType w:val="multilevel"/>
    <w:tmpl w:val="1B28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4777488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4EC04B9"/>
    <w:multiLevelType w:val="multilevel"/>
    <w:tmpl w:val="AB28B2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51E70F6"/>
    <w:multiLevelType w:val="multilevel"/>
    <w:tmpl w:val="DBE683D4"/>
    <w:styleLink w:val="WWNum32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53E3D6A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C34650"/>
    <w:multiLevelType w:val="hybridMultilevel"/>
    <w:tmpl w:val="4A76F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E6D57C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6E5286"/>
    <w:multiLevelType w:val="multilevel"/>
    <w:tmpl w:val="3894FC5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07DA5A8C"/>
    <w:multiLevelType w:val="multilevel"/>
    <w:tmpl w:val="0D3E6F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8490F0D"/>
    <w:multiLevelType w:val="multilevel"/>
    <w:tmpl w:val="46326A7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87F20A2"/>
    <w:multiLevelType w:val="multilevel"/>
    <w:tmpl w:val="2EBC3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9175E8B"/>
    <w:multiLevelType w:val="multilevel"/>
    <w:tmpl w:val="73228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9360451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9C5049"/>
    <w:multiLevelType w:val="multilevel"/>
    <w:tmpl w:val="99E674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A087EF5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9A5E6E"/>
    <w:multiLevelType w:val="multilevel"/>
    <w:tmpl w:val="DC9A91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B1434CB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6693E"/>
    <w:multiLevelType w:val="multilevel"/>
    <w:tmpl w:val="8C145F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B2E03F7"/>
    <w:multiLevelType w:val="multilevel"/>
    <w:tmpl w:val="8D38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B8363B0"/>
    <w:multiLevelType w:val="multilevel"/>
    <w:tmpl w:val="231EA8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C1245DF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C891866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CA55576"/>
    <w:multiLevelType w:val="multilevel"/>
    <w:tmpl w:val="C89A3F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CA82E87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CAE1E1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7C6F5E"/>
    <w:multiLevelType w:val="multilevel"/>
    <w:tmpl w:val="4F3ABA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E0A3CDB"/>
    <w:multiLevelType w:val="multilevel"/>
    <w:tmpl w:val="C32E30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E2E29A7"/>
    <w:multiLevelType w:val="multilevel"/>
    <w:tmpl w:val="6A0266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E697991"/>
    <w:multiLevelType w:val="multilevel"/>
    <w:tmpl w:val="16DA2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0EAC7DE1"/>
    <w:multiLevelType w:val="multilevel"/>
    <w:tmpl w:val="D2A0D4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EBF5F99"/>
    <w:multiLevelType w:val="multilevel"/>
    <w:tmpl w:val="89C269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EF9112F"/>
    <w:multiLevelType w:val="multilevel"/>
    <w:tmpl w:val="FB127A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0F2E0EF6"/>
    <w:multiLevelType w:val="multilevel"/>
    <w:tmpl w:val="4C6ACE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FA96F77"/>
    <w:multiLevelType w:val="hybridMultilevel"/>
    <w:tmpl w:val="9134EFB6"/>
    <w:lvl w:ilvl="0" w:tplc="5CAE07F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033377B"/>
    <w:multiLevelType w:val="multilevel"/>
    <w:tmpl w:val="3F68F0A6"/>
    <w:styleLink w:val="WWNum31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C7557F"/>
    <w:multiLevelType w:val="multilevel"/>
    <w:tmpl w:val="DBE683D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0F00475"/>
    <w:multiLevelType w:val="multilevel"/>
    <w:tmpl w:val="55F296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124B7104"/>
    <w:multiLevelType w:val="multilevel"/>
    <w:tmpl w:val="EDBA87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12C0733E"/>
    <w:multiLevelType w:val="multilevel"/>
    <w:tmpl w:val="D310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3765BC2"/>
    <w:multiLevelType w:val="multilevel"/>
    <w:tmpl w:val="D25E1B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13A261D0"/>
    <w:multiLevelType w:val="multilevel"/>
    <w:tmpl w:val="E3F6D0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13D576EE"/>
    <w:multiLevelType w:val="multilevel"/>
    <w:tmpl w:val="997237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14A10A18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56C0DAC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7012A23"/>
    <w:multiLevelType w:val="multilevel"/>
    <w:tmpl w:val="DBE683D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728137E"/>
    <w:multiLevelType w:val="multilevel"/>
    <w:tmpl w:val="FB78DE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17F55583"/>
    <w:multiLevelType w:val="multilevel"/>
    <w:tmpl w:val="9FD43848"/>
    <w:styleLink w:val="WW8Num16"/>
    <w:lvl w:ilvl="0">
      <w:start w:val="1"/>
      <w:numFmt w:val="lowerLetter"/>
      <w:lvlText w:val="%1)"/>
      <w:lvlJc w:val="left"/>
      <w:pPr>
        <w:ind w:left="720" w:hanging="360"/>
      </w:pPr>
      <w:rPr>
        <w:rFonts w:eastAsia="Tahoma" w:cs="Times New Roman"/>
      </w:rPr>
    </w:lvl>
    <w:lvl w:ilvl="1">
      <w:start w:val="1"/>
      <w:numFmt w:val="decimal"/>
      <w:lvlText w:val="%2)"/>
      <w:lvlJc w:val="left"/>
      <w:pPr>
        <w:ind w:left="1560" w:hanging="480"/>
      </w:pPr>
      <w:rPr>
        <w:rFonts w:ascii="Cambria" w:hAnsi="Cambria" w:cs="Calibri"/>
      </w:rPr>
    </w:lvl>
    <w:lvl w:ilvl="2">
      <w:start w:val="6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7" w15:restartNumberingAfterBreak="0">
    <w:nsid w:val="1B2F7DA1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4F4D7D"/>
    <w:multiLevelType w:val="hybridMultilevel"/>
    <w:tmpl w:val="10364B42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1B8A2D58"/>
    <w:multiLevelType w:val="multilevel"/>
    <w:tmpl w:val="99B2DC34"/>
    <w:styleLink w:val="WWNum16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B9B40A1"/>
    <w:multiLevelType w:val="multilevel"/>
    <w:tmpl w:val="5E3201C8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71" w15:restartNumberingAfterBreak="0">
    <w:nsid w:val="1BE72FC3"/>
    <w:multiLevelType w:val="multilevel"/>
    <w:tmpl w:val="2AF8E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1CB754C0"/>
    <w:multiLevelType w:val="multilevel"/>
    <w:tmpl w:val="14BE3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D173562"/>
    <w:multiLevelType w:val="multilevel"/>
    <w:tmpl w:val="480C8A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1D351F4F"/>
    <w:multiLevelType w:val="multilevel"/>
    <w:tmpl w:val="C2FC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D6726FB"/>
    <w:multiLevelType w:val="multilevel"/>
    <w:tmpl w:val="99B2DC3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3D4A29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1F0D77E3"/>
    <w:multiLevelType w:val="multilevel"/>
    <w:tmpl w:val="0A70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1F6778EE"/>
    <w:multiLevelType w:val="multilevel"/>
    <w:tmpl w:val="1FD697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20BD1FB1"/>
    <w:multiLevelType w:val="multilevel"/>
    <w:tmpl w:val="0D444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229147EF"/>
    <w:multiLevelType w:val="multilevel"/>
    <w:tmpl w:val="B41045F6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3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22C06552"/>
    <w:multiLevelType w:val="multilevel"/>
    <w:tmpl w:val="AE1A88C6"/>
    <w:styleLink w:val="WW8Num49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2" w15:restartNumberingAfterBreak="0">
    <w:nsid w:val="23522D01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433730E"/>
    <w:multiLevelType w:val="multilevel"/>
    <w:tmpl w:val="708064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244522E2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4690B73"/>
    <w:multiLevelType w:val="hybridMultilevel"/>
    <w:tmpl w:val="F078B9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4E21D09"/>
    <w:multiLevelType w:val="multilevel"/>
    <w:tmpl w:val="4D2865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254C06FB"/>
    <w:multiLevelType w:val="multilevel"/>
    <w:tmpl w:val="EBC0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255151C9"/>
    <w:multiLevelType w:val="multilevel"/>
    <w:tmpl w:val="C95AF5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257539CB"/>
    <w:multiLevelType w:val="multilevel"/>
    <w:tmpl w:val="D3D4F8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58D3D1C"/>
    <w:multiLevelType w:val="multilevel"/>
    <w:tmpl w:val="18AE18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26344217"/>
    <w:multiLevelType w:val="multilevel"/>
    <w:tmpl w:val="5AC24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267A51DE"/>
    <w:multiLevelType w:val="hybridMultilevel"/>
    <w:tmpl w:val="5AB437DA"/>
    <w:lvl w:ilvl="0" w:tplc="A2007D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27081746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79A7EA6"/>
    <w:multiLevelType w:val="multilevel"/>
    <w:tmpl w:val="0E90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27B05677"/>
    <w:multiLevelType w:val="multilevel"/>
    <w:tmpl w:val="99B2DC3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7EE0763"/>
    <w:multiLevelType w:val="multilevel"/>
    <w:tmpl w:val="398896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281443CC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492F1E"/>
    <w:multiLevelType w:val="multilevel"/>
    <w:tmpl w:val="A4CE0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88C3CBE"/>
    <w:multiLevelType w:val="multilevel"/>
    <w:tmpl w:val="F09AE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28E47226"/>
    <w:multiLevelType w:val="multilevel"/>
    <w:tmpl w:val="D42E96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1" w15:restartNumberingAfterBreak="0">
    <w:nsid w:val="295E3133"/>
    <w:multiLevelType w:val="multilevel"/>
    <w:tmpl w:val="39C82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29AC5896"/>
    <w:multiLevelType w:val="multilevel"/>
    <w:tmpl w:val="5E1E2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29AC6285"/>
    <w:multiLevelType w:val="multilevel"/>
    <w:tmpl w:val="B4E44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2A5947B3"/>
    <w:multiLevelType w:val="multilevel"/>
    <w:tmpl w:val="AC560A84"/>
    <w:styleLink w:val="WWNum36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AA230DD"/>
    <w:multiLevelType w:val="multilevel"/>
    <w:tmpl w:val="865AB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BAC14C6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2BF644AD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C1606CC"/>
    <w:multiLevelType w:val="multilevel"/>
    <w:tmpl w:val="BEBA6D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9" w15:restartNumberingAfterBreak="0">
    <w:nsid w:val="2CA73B14"/>
    <w:multiLevelType w:val="multilevel"/>
    <w:tmpl w:val="39608A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0" w15:restartNumberingAfterBreak="0">
    <w:nsid w:val="2D8A4669"/>
    <w:multiLevelType w:val="multilevel"/>
    <w:tmpl w:val="F04AF5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2DAE2498"/>
    <w:multiLevelType w:val="multilevel"/>
    <w:tmpl w:val="2C369A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DE01DC9"/>
    <w:multiLevelType w:val="multilevel"/>
    <w:tmpl w:val="B8EEF50C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lang w:eastAsia="pl-PL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3" w15:restartNumberingAfterBreak="0">
    <w:nsid w:val="2E040E96"/>
    <w:multiLevelType w:val="multilevel"/>
    <w:tmpl w:val="A39E67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4" w15:restartNumberingAfterBreak="0">
    <w:nsid w:val="2E372D24"/>
    <w:multiLevelType w:val="hybridMultilevel"/>
    <w:tmpl w:val="D4126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EF47BCA"/>
    <w:multiLevelType w:val="multilevel"/>
    <w:tmpl w:val="9BFC8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302F4144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04E5FC0"/>
    <w:multiLevelType w:val="multilevel"/>
    <w:tmpl w:val="46BAB0C0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18" w15:restartNumberingAfterBreak="0">
    <w:nsid w:val="31972198"/>
    <w:multiLevelType w:val="multilevel"/>
    <w:tmpl w:val="F5E4F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9" w15:restartNumberingAfterBreak="0">
    <w:nsid w:val="319F5687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2E003D0"/>
    <w:multiLevelType w:val="multilevel"/>
    <w:tmpl w:val="F7E6DE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3322651F"/>
    <w:multiLevelType w:val="hybridMultilevel"/>
    <w:tmpl w:val="284419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33464C77"/>
    <w:multiLevelType w:val="multilevel"/>
    <w:tmpl w:val="7A0A6F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3" w15:restartNumberingAfterBreak="0">
    <w:nsid w:val="336B5B3E"/>
    <w:multiLevelType w:val="multilevel"/>
    <w:tmpl w:val="36B2B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4" w15:restartNumberingAfterBreak="0">
    <w:nsid w:val="351408A0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5" w15:restartNumberingAfterBreak="0">
    <w:nsid w:val="357F01FB"/>
    <w:multiLevelType w:val="multilevel"/>
    <w:tmpl w:val="4E1886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6" w15:restartNumberingAfterBreak="0">
    <w:nsid w:val="35DC0A35"/>
    <w:multiLevelType w:val="multilevel"/>
    <w:tmpl w:val="8A16FA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35FB0C8E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63F4579"/>
    <w:multiLevelType w:val="multilevel"/>
    <w:tmpl w:val="D4649A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364C4DD7"/>
    <w:multiLevelType w:val="multilevel"/>
    <w:tmpl w:val="DCAA25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37015A71"/>
    <w:multiLevelType w:val="multilevel"/>
    <w:tmpl w:val="E628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371B47A9"/>
    <w:multiLevelType w:val="multilevel"/>
    <w:tmpl w:val="A59832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2" w15:restartNumberingAfterBreak="0">
    <w:nsid w:val="38CE798F"/>
    <w:multiLevelType w:val="hybridMultilevel"/>
    <w:tmpl w:val="79FE7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8F72D01"/>
    <w:multiLevelType w:val="multilevel"/>
    <w:tmpl w:val="ED6E4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4" w15:restartNumberingAfterBreak="0">
    <w:nsid w:val="39413E67"/>
    <w:multiLevelType w:val="multilevel"/>
    <w:tmpl w:val="54407E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39D1449C"/>
    <w:multiLevelType w:val="hybridMultilevel"/>
    <w:tmpl w:val="09B6F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A2D0D67"/>
    <w:multiLevelType w:val="multilevel"/>
    <w:tmpl w:val="C5AAA3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3A324F83"/>
    <w:multiLevelType w:val="multilevel"/>
    <w:tmpl w:val="4970A292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38" w15:restartNumberingAfterBreak="0">
    <w:nsid w:val="3BDF1890"/>
    <w:multiLevelType w:val="multilevel"/>
    <w:tmpl w:val="15023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3D923E97"/>
    <w:multiLevelType w:val="multilevel"/>
    <w:tmpl w:val="39608A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0" w15:restartNumberingAfterBreak="0">
    <w:nsid w:val="3D983076"/>
    <w:multiLevelType w:val="multilevel"/>
    <w:tmpl w:val="BC1C1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DA949A1"/>
    <w:multiLevelType w:val="multilevel"/>
    <w:tmpl w:val="E3CA54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DC732DB"/>
    <w:multiLevelType w:val="multilevel"/>
    <w:tmpl w:val="21400F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200" w:hanging="480"/>
      </w:pPr>
      <w:rPr>
        <w:rFonts w:ascii="Cambria" w:hAnsi="Cambria" w:cs="Calibri"/>
      </w:rPr>
    </w:lvl>
    <w:lvl w:ilvl="2">
      <w:start w:val="6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3" w15:restartNumberingAfterBreak="0">
    <w:nsid w:val="3DC74261"/>
    <w:multiLevelType w:val="multilevel"/>
    <w:tmpl w:val="8B084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3DE54B0F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F5A205E"/>
    <w:multiLevelType w:val="hybridMultilevel"/>
    <w:tmpl w:val="16726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F7C490B"/>
    <w:multiLevelType w:val="multilevel"/>
    <w:tmpl w:val="ED6E4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7" w15:restartNumberingAfterBreak="0">
    <w:nsid w:val="3FF726D0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1465AE3"/>
    <w:multiLevelType w:val="multilevel"/>
    <w:tmpl w:val="EAE4D6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9" w15:restartNumberingAfterBreak="0">
    <w:nsid w:val="415361BD"/>
    <w:multiLevelType w:val="multilevel"/>
    <w:tmpl w:val="936635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0" w15:restartNumberingAfterBreak="0">
    <w:nsid w:val="4169246F"/>
    <w:multiLevelType w:val="multilevel"/>
    <w:tmpl w:val="0100A0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1" w15:restartNumberingAfterBreak="0">
    <w:nsid w:val="420A2EFD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2" w15:restartNumberingAfterBreak="0">
    <w:nsid w:val="425F795A"/>
    <w:multiLevelType w:val="multilevel"/>
    <w:tmpl w:val="624EAF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3" w15:restartNumberingAfterBreak="0">
    <w:nsid w:val="42B7293A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3E3100F"/>
    <w:multiLevelType w:val="multilevel"/>
    <w:tmpl w:val="70D65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5" w15:restartNumberingAfterBreak="0">
    <w:nsid w:val="449A79BB"/>
    <w:multiLevelType w:val="multilevel"/>
    <w:tmpl w:val="ACF246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44DD1176"/>
    <w:multiLevelType w:val="multilevel"/>
    <w:tmpl w:val="1D3007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7" w15:restartNumberingAfterBreak="0">
    <w:nsid w:val="45185D76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5922446"/>
    <w:multiLevelType w:val="multilevel"/>
    <w:tmpl w:val="743A7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9" w15:restartNumberingAfterBreak="0">
    <w:nsid w:val="45D96001"/>
    <w:multiLevelType w:val="multilevel"/>
    <w:tmpl w:val="A7FAD6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0" w15:restartNumberingAfterBreak="0">
    <w:nsid w:val="462256DA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6E75EBF"/>
    <w:multiLevelType w:val="multilevel"/>
    <w:tmpl w:val="857A3422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2" w15:restartNumberingAfterBreak="0">
    <w:nsid w:val="472A6A47"/>
    <w:multiLevelType w:val="multilevel"/>
    <w:tmpl w:val="46326A7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3" w15:restartNumberingAfterBreak="0">
    <w:nsid w:val="47891041"/>
    <w:multiLevelType w:val="multilevel"/>
    <w:tmpl w:val="75C22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4" w15:restartNumberingAfterBreak="0">
    <w:nsid w:val="47CD41AB"/>
    <w:multiLevelType w:val="multilevel"/>
    <w:tmpl w:val="DAC8E742"/>
    <w:styleLink w:val="WWNum5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8A23E3B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8DA2719"/>
    <w:multiLevelType w:val="multilevel"/>
    <w:tmpl w:val="3620C5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7" w15:restartNumberingAfterBreak="0">
    <w:nsid w:val="493946ED"/>
    <w:multiLevelType w:val="multilevel"/>
    <w:tmpl w:val="9158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49742940"/>
    <w:multiLevelType w:val="multilevel"/>
    <w:tmpl w:val="7AA0EF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9" w15:restartNumberingAfterBreak="0">
    <w:nsid w:val="49DB101B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0" w15:restartNumberingAfterBreak="0">
    <w:nsid w:val="4C244240"/>
    <w:multiLevelType w:val="multilevel"/>
    <w:tmpl w:val="C39851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1" w15:restartNumberingAfterBreak="0">
    <w:nsid w:val="4C2B458D"/>
    <w:multiLevelType w:val="multilevel"/>
    <w:tmpl w:val="C61004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2" w15:restartNumberingAfterBreak="0">
    <w:nsid w:val="4C3B47D2"/>
    <w:multiLevelType w:val="multilevel"/>
    <w:tmpl w:val="F946A2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3" w15:restartNumberingAfterBreak="0">
    <w:nsid w:val="4C970A64"/>
    <w:multiLevelType w:val="multilevel"/>
    <w:tmpl w:val="83061B7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74" w15:restartNumberingAfterBreak="0">
    <w:nsid w:val="4CB449AC"/>
    <w:multiLevelType w:val="multilevel"/>
    <w:tmpl w:val="2B62CA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5" w15:restartNumberingAfterBreak="0">
    <w:nsid w:val="4D934AB1"/>
    <w:multiLevelType w:val="multilevel"/>
    <w:tmpl w:val="5A62F9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6" w15:restartNumberingAfterBreak="0">
    <w:nsid w:val="4EE5606D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F652363"/>
    <w:multiLevelType w:val="multilevel"/>
    <w:tmpl w:val="770813B8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78" w15:restartNumberingAfterBreak="0">
    <w:nsid w:val="50226FAF"/>
    <w:multiLevelType w:val="multilevel"/>
    <w:tmpl w:val="B01A5C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9" w15:restartNumberingAfterBreak="0">
    <w:nsid w:val="507679CB"/>
    <w:multiLevelType w:val="multilevel"/>
    <w:tmpl w:val="80AE2B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0" w15:restartNumberingAfterBreak="0">
    <w:nsid w:val="50AE7438"/>
    <w:multiLevelType w:val="multilevel"/>
    <w:tmpl w:val="A726CB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1" w15:restartNumberingAfterBreak="0">
    <w:nsid w:val="50BB5F5C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14A5A9F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1DA4EC6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4" w15:restartNumberingAfterBreak="0">
    <w:nsid w:val="52AF4B6B"/>
    <w:multiLevelType w:val="multilevel"/>
    <w:tmpl w:val="8B084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52D573C7"/>
    <w:multiLevelType w:val="hybridMultilevel"/>
    <w:tmpl w:val="E2CC6E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45470E1"/>
    <w:multiLevelType w:val="multilevel"/>
    <w:tmpl w:val="804C6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7" w15:restartNumberingAfterBreak="0">
    <w:nsid w:val="54E772BD"/>
    <w:multiLevelType w:val="multilevel"/>
    <w:tmpl w:val="E3F6D0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8" w15:restartNumberingAfterBreak="0">
    <w:nsid w:val="55027E50"/>
    <w:multiLevelType w:val="multilevel"/>
    <w:tmpl w:val="432A0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9" w15:restartNumberingAfterBreak="0">
    <w:nsid w:val="553812D4"/>
    <w:multiLevelType w:val="multilevel"/>
    <w:tmpl w:val="F48AFF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0" w15:restartNumberingAfterBreak="0">
    <w:nsid w:val="55486ECF"/>
    <w:multiLevelType w:val="multilevel"/>
    <w:tmpl w:val="6FCA0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1" w15:restartNumberingAfterBreak="0">
    <w:nsid w:val="557661C5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2" w15:restartNumberingAfterBreak="0">
    <w:nsid w:val="55B3096A"/>
    <w:multiLevelType w:val="multilevel"/>
    <w:tmpl w:val="EAE4D6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3" w15:restartNumberingAfterBreak="0">
    <w:nsid w:val="55D62FAB"/>
    <w:multiLevelType w:val="multilevel"/>
    <w:tmpl w:val="C6FE7D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4" w15:restartNumberingAfterBreak="0">
    <w:nsid w:val="55DB0623"/>
    <w:multiLevelType w:val="multilevel"/>
    <w:tmpl w:val="4FD29D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5" w15:restartNumberingAfterBreak="0">
    <w:nsid w:val="56640424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70A6274"/>
    <w:multiLevelType w:val="multilevel"/>
    <w:tmpl w:val="5D166C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7" w15:restartNumberingAfterBreak="0">
    <w:nsid w:val="58625EDC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8CA1393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59AC5F8B"/>
    <w:multiLevelType w:val="multilevel"/>
    <w:tmpl w:val="2392F1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0" w15:restartNumberingAfterBreak="0">
    <w:nsid w:val="59D76127"/>
    <w:multiLevelType w:val="multilevel"/>
    <w:tmpl w:val="E3F6D0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1" w15:restartNumberingAfterBreak="0">
    <w:nsid w:val="59DE6C9F"/>
    <w:multiLevelType w:val="multilevel"/>
    <w:tmpl w:val="E05CA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5B410423"/>
    <w:multiLevelType w:val="multilevel"/>
    <w:tmpl w:val="99B2DC3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5B593F30"/>
    <w:multiLevelType w:val="multilevel"/>
    <w:tmpl w:val="94A61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4" w15:restartNumberingAfterBreak="0">
    <w:nsid w:val="5C6C64B6"/>
    <w:multiLevelType w:val="multilevel"/>
    <w:tmpl w:val="C9FC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5D3F061A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D537CDA"/>
    <w:multiLevelType w:val="multilevel"/>
    <w:tmpl w:val="30126D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7" w15:restartNumberingAfterBreak="0">
    <w:nsid w:val="5DB12008"/>
    <w:multiLevelType w:val="multilevel"/>
    <w:tmpl w:val="22C68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8" w15:restartNumberingAfterBreak="0">
    <w:nsid w:val="5E547805"/>
    <w:multiLevelType w:val="hybridMultilevel"/>
    <w:tmpl w:val="E9261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EDA1A21"/>
    <w:multiLevelType w:val="hybridMultilevel"/>
    <w:tmpl w:val="0F6E6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FC8372F"/>
    <w:multiLevelType w:val="multilevel"/>
    <w:tmpl w:val="6BC60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1" w15:restartNumberingAfterBreak="0">
    <w:nsid w:val="602A7BB5"/>
    <w:multiLevelType w:val="multilevel"/>
    <w:tmpl w:val="53289F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2" w15:restartNumberingAfterBreak="0">
    <w:nsid w:val="61640082"/>
    <w:multiLevelType w:val="multilevel"/>
    <w:tmpl w:val="F1DC3F8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3" w15:restartNumberingAfterBreak="0">
    <w:nsid w:val="62907CFD"/>
    <w:multiLevelType w:val="multilevel"/>
    <w:tmpl w:val="ED6E4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4" w15:restartNumberingAfterBreak="0">
    <w:nsid w:val="62910FAC"/>
    <w:multiLevelType w:val="multilevel"/>
    <w:tmpl w:val="EB26C8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5" w15:restartNumberingAfterBreak="0">
    <w:nsid w:val="62D010FD"/>
    <w:multiLevelType w:val="hybridMultilevel"/>
    <w:tmpl w:val="F9AE2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3197B5A"/>
    <w:multiLevelType w:val="multilevel"/>
    <w:tmpl w:val="EC1225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7" w15:restartNumberingAfterBreak="0">
    <w:nsid w:val="6394609C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63CD72EE"/>
    <w:multiLevelType w:val="multilevel"/>
    <w:tmpl w:val="C81A4450"/>
    <w:lvl w:ilvl="0">
      <w:start w:val="30"/>
      <w:numFmt w:val="bullet"/>
      <w:lvlText w:val=""/>
      <w:lvlJc w:val="left"/>
      <w:pPr>
        <w:tabs>
          <w:tab w:val="num" w:pos="0"/>
        </w:tabs>
        <w:ind w:left="1185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5" w:hanging="360"/>
      </w:pPr>
      <w:rPr>
        <w:rFonts w:ascii="Wingdings" w:hAnsi="Wingdings" w:cs="Wingdings" w:hint="default"/>
      </w:rPr>
    </w:lvl>
  </w:abstractNum>
  <w:abstractNum w:abstractNumId="219" w15:restartNumberingAfterBreak="0">
    <w:nsid w:val="63FE4CA3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40320E4"/>
    <w:multiLevelType w:val="hybridMultilevel"/>
    <w:tmpl w:val="4A76FD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65037771"/>
    <w:multiLevelType w:val="multilevel"/>
    <w:tmpl w:val="04D0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650A7368"/>
    <w:multiLevelType w:val="multilevel"/>
    <w:tmpl w:val="39608A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3" w15:restartNumberingAfterBreak="0">
    <w:nsid w:val="65D32BC0"/>
    <w:multiLevelType w:val="multilevel"/>
    <w:tmpl w:val="201C2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4" w15:restartNumberingAfterBreak="0">
    <w:nsid w:val="660E6195"/>
    <w:multiLevelType w:val="multilevel"/>
    <w:tmpl w:val="C2D631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5" w15:restartNumberingAfterBreak="0">
    <w:nsid w:val="663B3120"/>
    <w:multiLevelType w:val="hybridMultilevel"/>
    <w:tmpl w:val="5852B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66A35934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66B8728D"/>
    <w:multiLevelType w:val="multilevel"/>
    <w:tmpl w:val="9846611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28" w15:restartNumberingAfterBreak="0">
    <w:nsid w:val="66B9037F"/>
    <w:multiLevelType w:val="multilevel"/>
    <w:tmpl w:val="96AA8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9" w15:restartNumberingAfterBreak="0">
    <w:nsid w:val="66D7052A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0" w15:restartNumberingAfterBreak="0">
    <w:nsid w:val="67347225"/>
    <w:multiLevelType w:val="multilevel"/>
    <w:tmpl w:val="878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67726091"/>
    <w:multiLevelType w:val="multilevel"/>
    <w:tmpl w:val="AA8AEF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68CB76BD"/>
    <w:multiLevelType w:val="multilevel"/>
    <w:tmpl w:val="5E1E2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3" w15:restartNumberingAfterBreak="0">
    <w:nsid w:val="68F25676"/>
    <w:multiLevelType w:val="multilevel"/>
    <w:tmpl w:val="6A1C1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696D371C"/>
    <w:multiLevelType w:val="multilevel"/>
    <w:tmpl w:val="F094D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6B770ABF"/>
    <w:multiLevelType w:val="multilevel"/>
    <w:tmpl w:val="F53EE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6" w15:restartNumberingAfterBreak="0">
    <w:nsid w:val="6B9C1347"/>
    <w:multiLevelType w:val="multilevel"/>
    <w:tmpl w:val="69126C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7" w15:restartNumberingAfterBreak="0">
    <w:nsid w:val="6BBA0382"/>
    <w:multiLevelType w:val="multilevel"/>
    <w:tmpl w:val="DBE683D4"/>
    <w:lvl w:ilvl="0">
      <w:start w:val="1"/>
      <w:numFmt w:val="decimal"/>
      <w:lvlText w:val="%1."/>
      <w:lvlJc w:val="left"/>
      <w:pPr>
        <w:ind w:left="720" w:hanging="49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6BE3357C"/>
    <w:multiLevelType w:val="multilevel"/>
    <w:tmpl w:val="5E1E2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9" w15:restartNumberingAfterBreak="0">
    <w:nsid w:val="6C92751A"/>
    <w:multiLevelType w:val="multilevel"/>
    <w:tmpl w:val="7F54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6D035F38"/>
    <w:multiLevelType w:val="multilevel"/>
    <w:tmpl w:val="2C622D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1" w15:restartNumberingAfterBreak="0">
    <w:nsid w:val="6D7746DA"/>
    <w:multiLevelType w:val="multilevel"/>
    <w:tmpl w:val="2006FF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2" w15:restartNumberingAfterBreak="0">
    <w:nsid w:val="6DBB748F"/>
    <w:multiLevelType w:val="multilevel"/>
    <w:tmpl w:val="A0E044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E5509BF"/>
    <w:multiLevelType w:val="multilevel"/>
    <w:tmpl w:val="222AFA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4" w15:restartNumberingAfterBreak="0">
    <w:nsid w:val="6EED4539"/>
    <w:multiLevelType w:val="multilevel"/>
    <w:tmpl w:val="5D76F3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F0C776A"/>
    <w:multiLevelType w:val="multilevel"/>
    <w:tmpl w:val="EAE4D6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6" w15:restartNumberingAfterBreak="0">
    <w:nsid w:val="6F224D34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F3C2A8A"/>
    <w:multiLevelType w:val="multilevel"/>
    <w:tmpl w:val="5046E50C"/>
    <w:lvl w:ilvl="0">
      <w:start w:val="30"/>
      <w:numFmt w:val="bullet"/>
      <w:lvlText w:val=""/>
      <w:lvlJc w:val="left"/>
      <w:pPr>
        <w:tabs>
          <w:tab w:val="num" w:pos="0"/>
        </w:tabs>
        <w:ind w:left="1185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45" w:hanging="360"/>
      </w:pPr>
      <w:rPr>
        <w:rFonts w:ascii="Wingdings" w:hAnsi="Wingdings" w:cs="Wingdings" w:hint="default"/>
      </w:rPr>
    </w:lvl>
  </w:abstractNum>
  <w:abstractNum w:abstractNumId="248" w15:restartNumberingAfterBreak="0">
    <w:nsid w:val="6F43209C"/>
    <w:multiLevelType w:val="multilevel"/>
    <w:tmpl w:val="7F8E0B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9" w15:restartNumberingAfterBreak="0">
    <w:nsid w:val="705F43A9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70CD414E"/>
    <w:multiLevelType w:val="multilevel"/>
    <w:tmpl w:val="40929A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1" w15:restartNumberingAfterBreak="0">
    <w:nsid w:val="713A18DF"/>
    <w:multiLevelType w:val="multilevel"/>
    <w:tmpl w:val="CC882B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2" w15:restartNumberingAfterBreak="0">
    <w:nsid w:val="717C7563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71E9435C"/>
    <w:multiLevelType w:val="multilevel"/>
    <w:tmpl w:val="EBA2485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4" w15:restartNumberingAfterBreak="0">
    <w:nsid w:val="71FD4606"/>
    <w:multiLevelType w:val="multilevel"/>
    <w:tmpl w:val="23689F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5" w15:restartNumberingAfterBreak="0">
    <w:nsid w:val="727E218E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728D661D"/>
    <w:multiLevelType w:val="hybridMultilevel"/>
    <w:tmpl w:val="47DADA14"/>
    <w:lvl w:ilvl="0" w:tplc="3DCC4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328B2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4444360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A2240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1B891EA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EC0D0BA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9CE340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742500C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572BBC4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7" w15:restartNumberingAfterBreak="0">
    <w:nsid w:val="72F563CA"/>
    <w:multiLevelType w:val="multilevel"/>
    <w:tmpl w:val="105E5D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8" w15:restartNumberingAfterBreak="0">
    <w:nsid w:val="7337573A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9" w15:restartNumberingAfterBreak="0">
    <w:nsid w:val="73566DE4"/>
    <w:multiLevelType w:val="multilevel"/>
    <w:tmpl w:val="16BC84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0" w15:restartNumberingAfterBreak="0">
    <w:nsid w:val="745D5FB2"/>
    <w:multiLevelType w:val="multilevel"/>
    <w:tmpl w:val="E87A2F8A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61" w15:restartNumberingAfterBreak="0">
    <w:nsid w:val="7470305A"/>
    <w:multiLevelType w:val="multilevel"/>
    <w:tmpl w:val="06EE2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2" w15:restartNumberingAfterBreak="0">
    <w:nsid w:val="7484384B"/>
    <w:multiLevelType w:val="multilevel"/>
    <w:tmpl w:val="9D3687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3" w15:restartNumberingAfterBreak="0">
    <w:nsid w:val="74DE47A1"/>
    <w:multiLevelType w:val="multilevel"/>
    <w:tmpl w:val="7CC4D4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4" w15:restartNumberingAfterBreak="0">
    <w:nsid w:val="75337B52"/>
    <w:multiLevelType w:val="multilevel"/>
    <w:tmpl w:val="8CB22446"/>
    <w:styleLink w:val="WW8Num51"/>
    <w:lvl w:ilvl="0">
      <w:start w:val="1"/>
      <w:numFmt w:val="decimal"/>
      <w:lvlText w:val="%1."/>
      <w:lvlJc w:val="left"/>
      <w:pPr>
        <w:ind w:left="720" w:hanging="360"/>
      </w:pPr>
      <w:rPr>
        <w:rFonts w:eastAsia="Tahoma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5" w15:restartNumberingAfterBreak="0">
    <w:nsid w:val="758E210C"/>
    <w:multiLevelType w:val="multilevel"/>
    <w:tmpl w:val="025838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6" w15:restartNumberingAfterBreak="0">
    <w:nsid w:val="75923CAE"/>
    <w:multiLevelType w:val="multilevel"/>
    <w:tmpl w:val="5E7644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7" w15:restartNumberingAfterBreak="0">
    <w:nsid w:val="7838452D"/>
    <w:multiLevelType w:val="multilevel"/>
    <w:tmpl w:val="033436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8" w15:restartNumberingAfterBreak="0">
    <w:nsid w:val="78565462"/>
    <w:multiLevelType w:val="hybridMultilevel"/>
    <w:tmpl w:val="F31614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78756942"/>
    <w:multiLevelType w:val="multilevel"/>
    <w:tmpl w:val="C786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787B4871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78A9494B"/>
    <w:multiLevelType w:val="multilevel"/>
    <w:tmpl w:val="2006FF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2" w15:restartNumberingAfterBreak="0">
    <w:nsid w:val="79E46F4B"/>
    <w:multiLevelType w:val="multilevel"/>
    <w:tmpl w:val="B2088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3" w15:restartNumberingAfterBreak="0">
    <w:nsid w:val="7A340291"/>
    <w:multiLevelType w:val="multilevel"/>
    <w:tmpl w:val="5D166C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4" w15:restartNumberingAfterBreak="0">
    <w:nsid w:val="7AB42178"/>
    <w:multiLevelType w:val="multilevel"/>
    <w:tmpl w:val="5E1E26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5" w15:restartNumberingAfterBreak="0">
    <w:nsid w:val="7BD55D9B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7BD72B93"/>
    <w:multiLevelType w:val="multilevel"/>
    <w:tmpl w:val="D2DE3E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7" w15:restartNumberingAfterBreak="0">
    <w:nsid w:val="7BF23459"/>
    <w:multiLevelType w:val="multilevel"/>
    <w:tmpl w:val="0B0C4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8" w15:restartNumberingAfterBreak="0">
    <w:nsid w:val="7C273224"/>
    <w:multiLevelType w:val="multilevel"/>
    <w:tmpl w:val="AC688F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9" w15:restartNumberingAfterBreak="0">
    <w:nsid w:val="7C4701E5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7CEA6381"/>
    <w:multiLevelType w:val="multilevel"/>
    <w:tmpl w:val="335231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1" w15:restartNumberingAfterBreak="0">
    <w:nsid w:val="7CEB060C"/>
    <w:multiLevelType w:val="multilevel"/>
    <w:tmpl w:val="5AEEF5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2" w15:restartNumberingAfterBreak="0">
    <w:nsid w:val="7CFA51BC"/>
    <w:multiLevelType w:val="multilevel"/>
    <w:tmpl w:val="DCBEE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3" w15:restartNumberingAfterBreak="0">
    <w:nsid w:val="7E1C5ADB"/>
    <w:multiLevelType w:val="multilevel"/>
    <w:tmpl w:val="B958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7EC7755F"/>
    <w:multiLevelType w:val="multilevel"/>
    <w:tmpl w:val="40DEEB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5" w15:restartNumberingAfterBreak="0">
    <w:nsid w:val="7FB17A30"/>
    <w:multiLevelType w:val="hybridMultilevel"/>
    <w:tmpl w:val="5852B5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614074">
    <w:abstractNumId w:val="81"/>
  </w:num>
  <w:num w:numId="2" w16cid:durableId="1809080656">
    <w:abstractNumId w:val="264"/>
  </w:num>
  <w:num w:numId="3" w16cid:durableId="1258366268">
    <w:abstractNumId w:val="66"/>
  </w:num>
  <w:num w:numId="4" w16cid:durableId="869879860">
    <w:abstractNumId w:val="112"/>
  </w:num>
  <w:num w:numId="5" w16cid:durableId="1374116581">
    <w:abstractNumId w:val="143"/>
  </w:num>
  <w:num w:numId="6" w16cid:durableId="576790111">
    <w:abstractNumId w:val="72"/>
  </w:num>
  <w:num w:numId="7" w16cid:durableId="1072436513">
    <w:abstractNumId w:val="89"/>
  </w:num>
  <w:num w:numId="8" w16cid:durableId="132987907">
    <w:abstractNumId w:val="242"/>
  </w:num>
  <w:num w:numId="9" w16cid:durableId="1324161005">
    <w:abstractNumId w:val="80"/>
  </w:num>
  <w:num w:numId="10" w16cid:durableId="42789356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0154289">
    <w:abstractNumId w:val="256"/>
  </w:num>
  <w:num w:numId="12" w16cid:durableId="589971822">
    <w:abstractNumId w:val="215"/>
  </w:num>
  <w:num w:numId="13" w16cid:durableId="1525636109">
    <w:abstractNumId w:val="68"/>
  </w:num>
  <w:num w:numId="14" w16cid:durableId="266084014">
    <w:abstractNumId w:val="85"/>
  </w:num>
  <w:num w:numId="15" w16cid:durableId="1165707599">
    <w:abstractNumId w:val="142"/>
  </w:num>
  <w:num w:numId="16" w16cid:durableId="445082002">
    <w:abstractNumId w:val="184"/>
  </w:num>
  <w:num w:numId="17" w16cid:durableId="1345935363">
    <w:abstractNumId w:val="244"/>
  </w:num>
  <w:num w:numId="18" w16cid:durableId="740105450">
    <w:abstractNumId w:val="208"/>
  </w:num>
  <w:num w:numId="19" w16cid:durableId="1030572625">
    <w:abstractNumId w:val="185"/>
  </w:num>
  <w:num w:numId="20" w16cid:durableId="90013028">
    <w:abstractNumId w:val="12"/>
  </w:num>
  <w:num w:numId="21" w16cid:durableId="699863442">
    <w:abstractNumId w:val="227"/>
  </w:num>
  <w:num w:numId="22" w16cid:durableId="195434273">
    <w:abstractNumId w:val="260"/>
  </w:num>
  <w:num w:numId="23" w16cid:durableId="766002933">
    <w:abstractNumId w:val="117"/>
  </w:num>
  <w:num w:numId="24" w16cid:durableId="269513554">
    <w:abstractNumId w:val="173"/>
  </w:num>
  <w:num w:numId="25" w16cid:durableId="741562392">
    <w:abstractNumId w:val="137"/>
  </w:num>
  <w:num w:numId="26" w16cid:durableId="1292517876">
    <w:abstractNumId w:val="70"/>
  </w:num>
  <w:num w:numId="27" w16cid:durableId="1994750164">
    <w:abstractNumId w:val="177"/>
  </w:num>
  <w:num w:numId="28" w16cid:durableId="1872061603">
    <w:abstractNumId w:val="0"/>
  </w:num>
  <w:num w:numId="29" w16cid:durableId="112941921">
    <w:abstractNumId w:val="1"/>
  </w:num>
  <w:num w:numId="30" w16cid:durableId="1671367529">
    <w:abstractNumId w:val="2"/>
  </w:num>
  <w:num w:numId="31" w16cid:durableId="1723628848">
    <w:abstractNumId w:val="3"/>
  </w:num>
  <w:num w:numId="32" w16cid:durableId="8798321">
    <w:abstractNumId w:val="4"/>
  </w:num>
  <w:num w:numId="33" w16cid:durableId="541789208">
    <w:abstractNumId w:val="6"/>
  </w:num>
  <w:num w:numId="34" w16cid:durableId="855852879">
    <w:abstractNumId w:val="7"/>
  </w:num>
  <w:num w:numId="35" w16cid:durableId="1865631675">
    <w:abstractNumId w:val="5"/>
  </w:num>
  <w:num w:numId="36" w16cid:durableId="1558785200">
    <w:abstractNumId w:val="212"/>
  </w:num>
  <w:num w:numId="37" w16cid:durableId="773476249">
    <w:abstractNumId w:val="272"/>
  </w:num>
  <w:num w:numId="38" w16cid:durableId="1011686484">
    <w:abstractNumId w:val="86"/>
  </w:num>
  <w:num w:numId="39" w16cid:durableId="1921984956">
    <w:abstractNumId w:val="138"/>
  </w:num>
  <w:num w:numId="40" w16cid:durableId="771895145">
    <w:abstractNumId w:val="130"/>
  </w:num>
  <w:num w:numId="41" w16cid:durableId="1651203753">
    <w:abstractNumId w:val="88"/>
  </w:num>
  <w:num w:numId="42" w16cid:durableId="422842907">
    <w:abstractNumId w:val="276"/>
  </w:num>
  <w:num w:numId="43" w16cid:durableId="1860468063">
    <w:abstractNumId w:val="199"/>
  </w:num>
  <w:num w:numId="44" w16cid:durableId="77139583">
    <w:abstractNumId w:val="284"/>
  </w:num>
  <w:num w:numId="45" w16cid:durableId="159777640">
    <w:abstractNumId w:val="83"/>
  </w:num>
  <w:num w:numId="46" w16cid:durableId="1782333913">
    <w:abstractNumId w:val="194"/>
  </w:num>
  <w:num w:numId="47" w16cid:durableId="56437835">
    <w:abstractNumId w:val="87"/>
  </w:num>
  <w:num w:numId="48" w16cid:durableId="514880772">
    <w:abstractNumId w:val="228"/>
  </w:num>
  <w:num w:numId="49" w16cid:durableId="240718828">
    <w:abstractNumId w:val="56"/>
  </w:num>
  <w:num w:numId="50" w16cid:durableId="1978486234">
    <w:abstractNumId w:val="203"/>
  </w:num>
  <w:num w:numId="51" w16cid:durableId="1571310269">
    <w:abstractNumId w:val="120"/>
  </w:num>
  <w:num w:numId="52" w16cid:durableId="70586084">
    <w:abstractNumId w:val="91"/>
  </w:num>
  <w:num w:numId="53" w16cid:durableId="166749114">
    <w:abstractNumId w:val="150"/>
  </w:num>
  <w:num w:numId="54" w16cid:durableId="114301944">
    <w:abstractNumId w:val="100"/>
  </w:num>
  <w:num w:numId="55" w16cid:durableId="439833951">
    <w:abstractNumId w:val="108"/>
  </w:num>
  <w:num w:numId="56" w16cid:durableId="231938805">
    <w:abstractNumId w:val="110"/>
  </w:num>
  <w:num w:numId="57" w16cid:durableId="2006668524">
    <w:abstractNumId w:val="47"/>
  </w:num>
  <w:num w:numId="58" w16cid:durableId="1782532113">
    <w:abstractNumId w:val="149"/>
  </w:num>
  <w:num w:numId="59" w16cid:durableId="1501038355">
    <w:abstractNumId w:val="49"/>
  </w:num>
  <w:num w:numId="60" w16cid:durableId="1378896776">
    <w:abstractNumId w:val="37"/>
  </w:num>
  <w:num w:numId="61" w16cid:durableId="1250887502">
    <w:abstractNumId w:val="27"/>
  </w:num>
  <w:num w:numId="62" w16cid:durableId="1154834837">
    <w:abstractNumId w:val="11"/>
  </w:num>
  <w:num w:numId="63" w16cid:durableId="1243098596">
    <w:abstractNumId w:val="46"/>
  </w:num>
  <w:num w:numId="64" w16cid:durableId="505675980">
    <w:abstractNumId w:val="271"/>
  </w:num>
  <w:num w:numId="65" w16cid:durableId="2118212902">
    <w:abstractNumId w:val="189"/>
  </w:num>
  <w:num w:numId="66" w16cid:durableId="228462064">
    <w:abstractNumId w:val="42"/>
  </w:num>
  <w:num w:numId="67" w16cid:durableId="1326014657">
    <w:abstractNumId w:val="158"/>
  </w:num>
  <w:num w:numId="68" w16cid:durableId="1412042499">
    <w:abstractNumId w:val="48"/>
  </w:num>
  <w:num w:numId="69" w16cid:durableId="1823884762">
    <w:abstractNumId w:val="206"/>
  </w:num>
  <w:num w:numId="70" w16cid:durableId="1491484255">
    <w:abstractNumId w:val="19"/>
  </w:num>
  <w:num w:numId="71" w16cid:durableId="513493479">
    <w:abstractNumId w:val="259"/>
  </w:num>
  <w:num w:numId="72" w16cid:durableId="2005693674">
    <w:abstractNumId w:val="101"/>
  </w:num>
  <w:num w:numId="73" w16cid:durableId="575556004">
    <w:abstractNumId w:val="171"/>
  </w:num>
  <w:num w:numId="74" w16cid:durableId="30620852">
    <w:abstractNumId w:val="154"/>
  </w:num>
  <w:num w:numId="75" w16cid:durableId="66811163">
    <w:abstractNumId w:val="235"/>
  </w:num>
  <w:num w:numId="76" w16cid:durableId="414018093">
    <w:abstractNumId w:val="57"/>
  </w:num>
  <w:num w:numId="77" w16cid:durableId="267277726">
    <w:abstractNumId w:val="18"/>
  </w:num>
  <w:num w:numId="78" w16cid:durableId="1190148394">
    <w:abstractNumId w:val="210"/>
  </w:num>
  <w:num w:numId="79" w16cid:durableId="749696092">
    <w:abstractNumId w:val="224"/>
  </w:num>
  <w:num w:numId="80" w16cid:durableId="365761804">
    <w:abstractNumId w:val="223"/>
  </w:num>
  <w:num w:numId="81" w16cid:durableId="1322083730">
    <w:abstractNumId w:val="175"/>
  </w:num>
  <w:num w:numId="82" w16cid:durableId="75834277">
    <w:abstractNumId w:val="251"/>
  </w:num>
  <w:num w:numId="83" w16cid:durableId="1015763394">
    <w:abstractNumId w:val="247"/>
  </w:num>
  <w:num w:numId="84" w16cid:durableId="27147936">
    <w:abstractNumId w:val="103"/>
  </w:num>
  <w:num w:numId="85" w16cid:durableId="831021468">
    <w:abstractNumId w:val="113"/>
  </w:num>
  <w:num w:numId="86" w16cid:durableId="1525168993">
    <w:abstractNumId w:val="265"/>
  </w:num>
  <w:num w:numId="87" w16cid:durableId="209195896">
    <w:abstractNumId w:val="14"/>
  </w:num>
  <w:num w:numId="88" w16cid:durableId="157770587">
    <w:abstractNumId w:val="39"/>
  </w:num>
  <w:num w:numId="89" w16cid:durableId="1739472454">
    <w:abstractNumId w:val="243"/>
  </w:num>
  <w:num w:numId="90" w16cid:durableId="1782186808">
    <w:abstractNumId w:val="281"/>
  </w:num>
  <w:num w:numId="91" w16cid:durableId="2062291315">
    <w:abstractNumId w:val="163"/>
  </w:num>
  <w:num w:numId="92" w16cid:durableId="1303198358">
    <w:abstractNumId w:val="282"/>
  </w:num>
  <w:num w:numId="93" w16cid:durableId="1441996524">
    <w:abstractNumId w:val="172"/>
  </w:num>
  <w:num w:numId="94" w16cid:durableId="898322374">
    <w:abstractNumId w:val="250"/>
  </w:num>
  <w:num w:numId="95" w16cid:durableId="1110978123">
    <w:abstractNumId w:val="59"/>
  </w:num>
  <w:num w:numId="96" w16cid:durableId="241793881">
    <w:abstractNumId w:val="78"/>
  </w:num>
  <w:num w:numId="97" w16cid:durableId="2088722714">
    <w:abstractNumId w:val="28"/>
  </w:num>
  <w:num w:numId="98" w16cid:durableId="468204202">
    <w:abstractNumId w:val="214"/>
  </w:num>
  <w:num w:numId="99" w16cid:durableId="531504238">
    <w:abstractNumId w:val="123"/>
  </w:num>
  <w:num w:numId="100" w16cid:durableId="1755055008">
    <w:abstractNumId w:val="230"/>
  </w:num>
  <w:num w:numId="101" w16cid:durableId="946931757">
    <w:abstractNumId w:val="115"/>
  </w:num>
  <w:num w:numId="102" w16cid:durableId="1375232866">
    <w:abstractNumId w:val="167"/>
  </w:num>
  <w:num w:numId="103" w16cid:durableId="1739012640">
    <w:abstractNumId w:val="13"/>
  </w:num>
  <w:num w:numId="104" w16cid:durableId="1171094677">
    <w:abstractNumId w:val="58"/>
  </w:num>
  <w:num w:numId="105" w16cid:durableId="1656493024">
    <w:abstractNumId w:val="140"/>
  </w:num>
  <w:num w:numId="106" w16cid:durableId="812867306">
    <w:abstractNumId w:val="94"/>
  </w:num>
  <w:num w:numId="107" w16cid:durableId="581718198">
    <w:abstractNumId w:val="50"/>
  </w:num>
  <w:num w:numId="108" w16cid:durableId="2039744577">
    <w:abstractNumId w:val="74"/>
  </w:num>
  <w:num w:numId="109" w16cid:durableId="1043940405">
    <w:abstractNumId w:val="231"/>
  </w:num>
  <w:num w:numId="110" w16cid:durableId="117723599">
    <w:abstractNumId w:val="201"/>
  </w:num>
  <w:num w:numId="111" w16cid:durableId="549851169">
    <w:abstractNumId w:val="111"/>
  </w:num>
  <w:num w:numId="112" w16cid:durableId="1049181949">
    <w:abstractNumId w:val="20"/>
  </w:num>
  <w:num w:numId="113" w16cid:durableId="534272292">
    <w:abstractNumId w:val="141"/>
  </w:num>
  <w:num w:numId="114" w16cid:durableId="685863810">
    <w:abstractNumId w:val="30"/>
  </w:num>
  <w:num w:numId="115" w16cid:durableId="1444306603">
    <w:abstractNumId w:val="35"/>
  </w:num>
  <w:num w:numId="116" w16cid:durableId="405997148">
    <w:abstractNumId w:val="126"/>
  </w:num>
  <w:num w:numId="117" w16cid:durableId="19638059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641545277">
    <w:abstractNumId w:val="44"/>
  </w:num>
  <w:num w:numId="119" w16cid:durableId="1819689518">
    <w:abstractNumId w:val="241"/>
  </w:num>
  <w:num w:numId="120" w16cid:durableId="708577306">
    <w:abstractNumId w:val="145"/>
  </w:num>
  <w:num w:numId="121" w16cid:durableId="1877501553">
    <w:abstractNumId w:val="225"/>
  </w:num>
  <w:num w:numId="122" w16cid:durableId="1159733654">
    <w:abstractNumId w:val="205"/>
  </w:num>
  <w:num w:numId="123" w16cid:durableId="636373652">
    <w:abstractNumId w:val="147"/>
  </w:num>
  <w:num w:numId="124" w16cid:durableId="1263412706">
    <w:abstractNumId w:val="270"/>
  </w:num>
  <w:num w:numId="125" w16cid:durableId="244271290">
    <w:abstractNumId w:val="181"/>
  </w:num>
  <w:num w:numId="126" w16cid:durableId="442503108">
    <w:abstractNumId w:val="252"/>
  </w:num>
  <w:num w:numId="127" w16cid:durableId="1166896173">
    <w:abstractNumId w:val="119"/>
  </w:num>
  <w:num w:numId="128" w16cid:durableId="1639725098">
    <w:abstractNumId w:val="34"/>
  </w:num>
  <w:num w:numId="129" w16cid:durableId="773399524">
    <w:abstractNumId w:val="97"/>
  </w:num>
  <w:num w:numId="130" w16cid:durableId="199512226">
    <w:abstractNumId w:val="165"/>
  </w:num>
  <w:num w:numId="131" w16cid:durableId="1418016439">
    <w:abstractNumId w:val="182"/>
  </w:num>
  <w:num w:numId="132" w16cid:durableId="1114978923">
    <w:abstractNumId w:val="275"/>
  </w:num>
  <w:num w:numId="133" w16cid:durableId="1754354001">
    <w:abstractNumId w:val="249"/>
  </w:num>
  <w:num w:numId="134" w16cid:durableId="1413896072">
    <w:abstractNumId w:val="279"/>
  </w:num>
  <w:num w:numId="135" w16cid:durableId="987829473">
    <w:abstractNumId w:val="82"/>
  </w:num>
  <w:num w:numId="136" w16cid:durableId="1554655244">
    <w:abstractNumId w:val="285"/>
  </w:num>
  <w:num w:numId="137" w16cid:durableId="1857577734">
    <w:abstractNumId w:val="62"/>
  </w:num>
  <w:num w:numId="138" w16cid:durableId="954361424">
    <w:abstractNumId w:val="32"/>
  </w:num>
  <w:num w:numId="139" w16cid:durableId="457067609">
    <w:abstractNumId w:val="43"/>
  </w:num>
  <w:num w:numId="140" w16cid:durableId="369036888">
    <w:abstractNumId w:val="246"/>
  </w:num>
  <w:num w:numId="141" w16cid:durableId="1951888280">
    <w:abstractNumId w:val="197"/>
  </w:num>
  <w:num w:numId="142" w16cid:durableId="1152019519">
    <w:abstractNumId w:val="219"/>
  </w:num>
  <w:num w:numId="143" w16cid:durableId="344212931">
    <w:abstractNumId w:val="93"/>
  </w:num>
  <w:num w:numId="144" w16cid:durableId="139344831">
    <w:abstractNumId w:val="176"/>
  </w:num>
  <w:num w:numId="145" w16cid:durableId="443382429">
    <w:abstractNumId w:val="195"/>
  </w:num>
  <w:num w:numId="146" w16cid:durableId="121048146">
    <w:abstractNumId w:val="217"/>
  </w:num>
  <w:num w:numId="147" w16cid:durableId="1510558960">
    <w:abstractNumId w:val="22"/>
  </w:num>
  <w:num w:numId="148" w16cid:durableId="2012178260">
    <w:abstractNumId w:val="255"/>
  </w:num>
  <w:num w:numId="149" w16cid:durableId="143007259">
    <w:abstractNumId w:val="116"/>
  </w:num>
  <w:num w:numId="150" w16cid:durableId="2049603996">
    <w:abstractNumId w:val="226"/>
  </w:num>
  <w:num w:numId="151" w16cid:durableId="1671176330">
    <w:abstractNumId w:val="107"/>
  </w:num>
  <w:num w:numId="152" w16cid:durableId="1381636862">
    <w:abstractNumId w:val="157"/>
  </w:num>
  <w:num w:numId="153" w16cid:durableId="438649816">
    <w:abstractNumId w:val="26"/>
  </w:num>
  <w:num w:numId="154" w16cid:durableId="417554843">
    <w:abstractNumId w:val="36"/>
  </w:num>
  <w:num w:numId="155" w16cid:durableId="1439905522">
    <w:abstractNumId w:val="144"/>
  </w:num>
  <w:num w:numId="156" w16cid:durableId="1276595835">
    <w:abstractNumId w:val="67"/>
  </w:num>
  <w:num w:numId="157" w16cid:durableId="884484301">
    <w:abstractNumId w:val="198"/>
  </w:num>
  <w:num w:numId="158" w16cid:durableId="1295332978">
    <w:abstractNumId w:val="25"/>
  </w:num>
  <w:num w:numId="159" w16cid:durableId="1635135915">
    <w:abstractNumId w:val="84"/>
  </w:num>
  <w:num w:numId="160" w16cid:durableId="297105598">
    <w:abstractNumId w:val="9"/>
  </w:num>
  <w:num w:numId="161" w16cid:durableId="921448205">
    <w:abstractNumId w:val="160"/>
  </w:num>
  <w:num w:numId="162" w16cid:durableId="1265262017">
    <w:abstractNumId w:val="153"/>
  </w:num>
  <w:num w:numId="163" w16cid:durableId="1373191141">
    <w:abstractNumId w:val="127"/>
  </w:num>
  <w:num w:numId="164" w16cid:durableId="1097290416">
    <w:abstractNumId w:val="40"/>
  </w:num>
  <w:num w:numId="165" w16cid:durableId="746726698">
    <w:abstractNumId w:val="63"/>
  </w:num>
  <w:num w:numId="166" w16cid:durableId="121927485">
    <w:abstractNumId w:val="220"/>
  </w:num>
  <w:num w:numId="167" w16cid:durableId="1345866083">
    <w:abstractNumId w:val="8"/>
  </w:num>
  <w:num w:numId="168" w16cid:durableId="1689746708">
    <w:abstractNumId w:val="121"/>
  </w:num>
  <w:num w:numId="169" w16cid:durableId="790366463">
    <w:abstractNumId w:val="209"/>
  </w:num>
  <w:num w:numId="170" w16cid:durableId="768157816">
    <w:abstractNumId w:val="114"/>
  </w:num>
  <w:num w:numId="171" w16cid:durableId="1309822047">
    <w:abstractNumId w:val="53"/>
  </w:num>
  <w:num w:numId="172" w16cid:durableId="5595629">
    <w:abstractNumId w:val="92"/>
  </w:num>
  <w:num w:numId="173" w16cid:durableId="1070734036">
    <w:abstractNumId w:val="268"/>
  </w:num>
  <w:num w:numId="174" w16cid:durableId="1958369372">
    <w:abstractNumId w:val="132"/>
  </w:num>
  <w:num w:numId="175" w16cid:durableId="461920573">
    <w:abstractNumId w:val="29"/>
  </w:num>
  <w:num w:numId="176" w16cid:durableId="1771847887">
    <w:abstractNumId w:val="245"/>
  </w:num>
  <w:num w:numId="177" w16cid:durableId="45957125">
    <w:abstractNumId w:val="257"/>
  </w:num>
  <w:num w:numId="178" w16cid:durableId="784035436">
    <w:abstractNumId w:val="216"/>
  </w:num>
  <w:num w:numId="179" w16cid:durableId="509836085">
    <w:abstractNumId w:val="180"/>
  </w:num>
  <w:num w:numId="180" w16cid:durableId="1750039165">
    <w:abstractNumId w:val="211"/>
  </w:num>
  <w:num w:numId="181" w16cid:durableId="78674979">
    <w:abstractNumId w:val="128"/>
  </w:num>
  <w:num w:numId="182" w16cid:durableId="529297202">
    <w:abstractNumId w:val="156"/>
  </w:num>
  <w:num w:numId="183" w16cid:durableId="772169382">
    <w:abstractNumId w:val="129"/>
  </w:num>
  <w:num w:numId="184" w16cid:durableId="791051965">
    <w:abstractNumId w:val="125"/>
  </w:num>
  <w:num w:numId="185" w16cid:durableId="1323122748">
    <w:abstractNumId w:val="96"/>
  </w:num>
  <w:num w:numId="186" w16cid:durableId="807473659">
    <w:abstractNumId w:val="77"/>
  </w:num>
  <w:num w:numId="187" w16cid:durableId="341126816">
    <w:abstractNumId w:val="79"/>
  </w:num>
  <w:num w:numId="188" w16cid:durableId="1837261295">
    <w:abstractNumId w:val="178"/>
  </w:num>
  <w:num w:numId="189" w16cid:durableId="1103837235">
    <w:abstractNumId w:val="267"/>
  </w:num>
  <w:num w:numId="190" w16cid:durableId="979772597">
    <w:abstractNumId w:val="254"/>
  </w:num>
  <w:num w:numId="191" w16cid:durableId="963149337">
    <w:abstractNumId w:val="174"/>
  </w:num>
  <w:num w:numId="192" w16cid:durableId="1858347587">
    <w:abstractNumId w:val="131"/>
  </w:num>
  <w:num w:numId="193" w16cid:durableId="985663941">
    <w:abstractNumId w:val="166"/>
  </w:num>
  <w:num w:numId="194" w16cid:durableId="1166900056">
    <w:abstractNumId w:val="15"/>
  </w:num>
  <w:num w:numId="195" w16cid:durableId="1922399788">
    <w:abstractNumId w:val="280"/>
  </w:num>
  <w:num w:numId="196" w16cid:durableId="937523000">
    <w:abstractNumId w:val="134"/>
  </w:num>
  <w:num w:numId="197" w16cid:durableId="1801453703">
    <w:abstractNumId w:val="109"/>
  </w:num>
  <w:num w:numId="198" w16cid:durableId="979337096">
    <w:abstractNumId w:val="10"/>
  </w:num>
  <w:num w:numId="199" w16cid:durableId="97722984">
    <w:abstractNumId w:val="200"/>
  </w:num>
  <w:num w:numId="200" w16cid:durableId="644437337">
    <w:abstractNumId w:val="253"/>
  </w:num>
  <w:num w:numId="201" w16cid:durableId="509415613">
    <w:abstractNumId w:val="118"/>
  </w:num>
  <w:num w:numId="202" w16cid:durableId="87042354">
    <w:abstractNumId w:val="52"/>
  </w:num>
  <w:num w:numId="203" w16cid:durableId="1218978009">
    <w:abstractNumId w:val="159"/>
  </w:num>
  <w:num w:numId="204" w16cid:durableId="494419588">
    <w:abstractNumId w:val="65"/>
  </w:num>
  <w:num w:numId="205" w16cid:durableId="1566604716">
    <w:abstractNumId w:val="122"/>
  </w:num>
  <w:num w:numId="206" w16cid:durableId="1713461172">
    <w:abstractNumId w:val="168"/>
  </w:num>
  <w:num w:numId="207" w16cid:durableId="1272591645">
    <w:abstractNumId w:val="186"/>
  </w:num>
  <w:num w:numId="208" w16cid:durableId="916092057">
    <w:abstractNumId w:val="266"/>
  </w:num>
  <w:num w:numId="209" w16cid:durableId="1788891146">
    <w:abstractNumId w:val="45"/>
  </w:num>
  <w:num w:numId="210" w16cid:durableId="1347319101">
    <w:abstractNumId w:val="274"/>
  </w:num>
  <w:num w:numId="211" w16cid:durableId="652490784">
    <w:abstractNumId w:val="23"/>
  </w:num>
  <w:num w:numId="212" w16cid:durableId="373848409">
    <w:abstractNumId w:val="146"/>
  </w:num>
  <w:num w:numId="213" w16cid:durableId="756437506">
    <w:abstractNumId w:val="73"/>
  </w:num>
  <w:num w:numId="214" w16cid:durableId="1957442504">
    <w:abstractNumId w:val="277"/>
  </w:num>
  <w:num w:numId="215" w16cid:durableId="1028414869">
    <w:abstractNumId w:val="263"/>
  </w:num>
  <w:num w:numId="216" w16cid:durableId="1327125320">
    <w:abstractNumId w:val="273"/>
  </w:num>
  <w:num w:numId="217" w16cid:durableId="485778328">
    <w:abstractNumId w:val="190"/>
  </w:num>
  <w:num w:numId="218" w16cid:durableId="1109197880">
    <w:abstractNumId w:val="262"/>
  </w:num>
  <w:num w:numId="219" w16cid:durableId="220215470">
    <w:abstractNumId w:val="207"/>
  </w:num>
  <w:num w:numId="220" w16cid:durableId="1212234809">
    <w:abstractNumId w:val="152"/>
  </w:num>
  <w:num w:numId="221" w16cid:durableId="704643257">
    <w:abstractNumId w:val="188"/>
  </w:num>
  <w:num w:numId="222" w16cid:durableId="1792433160">
    <w:abstractNumId w:val="218"/>
  </w:num>
  <w:num w:numId="223" w16cid:durableId="301812995">
    <w:abstractNumId w:val="236"/>
  </w:num>
  <w:num w:numId="224" w16cid:durableId="234243305">
    <w:abstractNumId w:val="179"/>
  </w:num>
  <w:num w:numId="225" w16cid:durableId="221871848">
    <w:abstractNumId w:val="155"/>
  </w:num>
  <w:num w:numId="226" w16cid:durableId="1307784068">
    <w:abstractNumId w:val="61"/>
  </w:num>
  <w:num w:numId="227" w16cid:durableId="1275596525">
    <w:abstractNumId w:val="170"/>
  </w:num>
  <w:num w:numId="228" w16cid:durableId="183327261">
    <w:abstractNumId w:val="51"/>
  </w:num>
  <w:num w:numId="229" w16cid:durableId="577634668">
    <w:abstractNumId w:val="33"/>
  </w:num>
  <w:num w:numId="230" w16cid:durableId="256066115">
    <w:abstractNumId w:val="136"/>
  </w:num>
  <w:num w:numId="231" w16cid:durableId="1952735742">
    <w:abstractNumId w:val="71"/>
  </w:num>
  <w:num w:numId="232" w16cid:durableId="741752361">
    <w:abstractNumId w:val="248"/>
  </w:num>
  <w:num w:numId="233" w16cid:durableId="1271283979">
    <w:abstractNumId w:val="124"/>
  </w:num>
  <w:num w:numId="234" w16cid:durableId="1081752227">
    <w:abstractNumId w:val="193"/>
  </w:num>
  <w:num w:numId="235" w16cid:durableId="253977299">
    <w:abstractNumId w:val="278"/>
  </w:num>
  <w:num w:numId="236" w16cid:durableId="1361933279">
    <w:abstractNumId w:val="169"/>
  </w:num>
  <w:num w:numId="237" w16cid:durableId="211812811">
    <w:abstractNumId w:val="90"/>
  </w:num>
  <w:num w:numId="238" w16cid:durableId="1550264513">
    <w:abstractNumId w:val="192"/>
  </w:num>
  <w:num w:numId="239" w16cid:durableId="1495338491">
    <w:abstractNumId w:val="139"/>
  </w:num>
  <w:num w:numId="240" w16cid:durableId="906497836">
    <w:abstractNumId w:val="222"/>
  </w:num>
  <w:num w:numId="241" w16cid:durableId="1050030120">
    <w:abstractNumId w:val="60"/>
  </w:num>
  <w:num w:numId="242" w16cid:durableId="1656953240">
    <w:abstractNumId w:val="24"/>
  </w:num>
  <w:num w:numId="243" w16cid:durableId="673651281">
    <w:abstractNumId w:val="164"/>
  </w:num>
  <w:num w:numId="244" w16cid:durableId="227881252">
    <w:abstractNumId w:val="164"/>
    <w:lvlOverride w:ilvl="0">
      <w:startOverride w:val="1"/>
    </w:lvlOverride>
  </w:num>
  <w:num w:numId="245" w16cid:durableId="1818691829">
    <w:abstractNumId w:val="104"/>
  </w:num>
  <w:num w:numId="246" w16cid:durableId="1629624478">
    <w:abstractNumId w:val="104"/>
    <w:lvlOverride w:ilvl="0">
      <w:startOverride w:val="1"/>
    </w:lvlOverride>
  </w:num>
  <w:num w:numId="247" w16cid:durableId="942612890">
    <w:abstractNumId w:val="183"/>
  </w:num>
  <w:num w:numId="248" w16cid:durableId="1748527095">
    <w:abstractNumId w:val="151"/>
  </w:num>
  <w:num w:numId="249" w16cid:durableId="1195315120">
    <w:abstractNumId w:val="41"/>
  </w:num>
  <w:num w:numId="250" w16cid:durableId="357464097">
    <w:abstractNumId w:val="191"/>
  </w:num>
  <w:num w:numId="251" w16cid:durableId="564796506">
    <w:abstractNumId w:val="69"/>
  </w:num>
  <w:num w:numId="252" w16cid:durableId="1585602902">
    <w:abstractNumId w:val="95"/>
  </w:num>
  <w:num w:numId="253" w16cid:durableId="589658230">
    <w:abstractNumId w:val="16"/>
  </w:num>
  <w:num w:numId="254" w16cid:durableId="889413705">
    <w:abstractNumId w:val="240"/>
  </w:num>
  <w:num w:numId="255" w16cid:durableId="788008403">
    <w:abstractNumId w:val="106"/>
  </w:num>
  <w:num w:numId="256" w16cid:durableId="579798162">
    <w:abstractNumId w:val="258"/>
  </w:num>
  <w:num w:numId="257" w16cid:durableId="1417049908">
    <w:abstractNumId w:val="229"/>
  </w:num>
  <w:num w:numId="258" w16cid:durableId="1962029263">
    <w:abstractNumId w:val="202"/>
  </w:num>
  <w:num w:numId="259" w16cid:durableId="431627461">
    <w:abstractNumId w:val="21"/>
  </w:num>
  <w:num w:numId="260" w16cid:durableId="1645500002">
    <w:abstractNumId w:val="98"/>
  </w:num>
  <w:num w:numId="261" w16cid:durableId="2108765112">
    <w:abstractNumId w:val="187"/>
  </w:num>
  <w:num w:numId="262" w16cid:durableId="808208836">
    <w:abstractNumId w:val="237"/>
  </w:num>
  <w:num w:numId="263" w16cid:durableId="413016881">
    <w:abstractNumId w:val="17"/>
  </w:num>
  <w:num w:numId="264" w16cid:durableId="2031099540">
    <w:abstractNumId w:val="233"/>
  </w:num>
  <w:num w:numId="265" w16cid:durableId="2109932102">
    <w:abstractNumId w:val="232"/>
  </w:num>
  <w:num w:numId="266" w16cid:durableId="2029404718">
    <w:abstractNumId w:val="162"/>
  </w:num>
  <w:num w:numId="267" w16cid:durableId="623197069">
    <w:abstractNumId w:val="238"/>
  </w:num>
  <w:num w:numId="268" w16cid:durableId="1161701833">
    <w:abstractNumId w:val="76"/>
  </w:num>
  <w:num w:numId="269" w16cid:durableId="1225600724">
    <w:abstractNumId w:val="54"/>
  </w:num>
  <w:num w:numId="270" w16cid:durableId="427435334">
    <w:abstractNumId w:val="54"/>
    <w:lvlOverride w:ilvl="0">
      <w:startOverride w:val="1"/>
    </w:lvlOverride>
  </w:num>
  <w:num w:numId="271" w16cid:durableId="1964186513">
    <w:abstractNumId w:val="99"/>
  </w:num>
  <w:num w:numId="272" w16cid:durableId="1325204462">
    <w:abstractNumId w:val="213"/>
  </w:num>
  <w:num w:numId="273" w16cid:durableId="1008287947">
    <w:abstractNumId w:val="196"/>
  </w:num>
  <w:num w:numId="274" w16cid:durableId="872112789">
    <w:abstractNumId w:val="133"/>
  </w:num>
  <w:num w:numId="275" w16cid:durableId="1189874558">
    <w:abstractNumId w:val="102"/>
  </w:num>
  <w:num w:numId="276" w16cid:durableId="780153405">
    <w:abstractNumId w:val="261"/>
  </w:num>
  <w:num w:numId="277" w16cid:durableId="487284664">
    <w:abstractNumId w:val="31"/>
  </w:num>
  <w:num w:numId="278" w16cid:durableId="296230806">
    <w:abstractNumId w:val="234"/>
  </w:num>
  <w:num w:numId="279" w16cid:durableId="1886334811">
    <w:abstractNumId w:val="283"/>
  </w:num>
  <w:num w:numId="280" w16cid:durableId="564023870">
    <w:abstractNumId w:val="239"/>
  </w:num>
  <w:num w:numId="281" w16cid:durableId="1431391679">
    <w:abstractNumId w:val="204"/>
  </w:num>
  <w:num w:numId="282" w16cid:durableId="1645936716">
    <w:abstractNumId w:val="221"/>
  </w:num>
  <w:num w:numId="283" w16cid:durableId="2103378784">
    <w:abstractNumId w:val="38"/>
  </w:num>
  <w:num w:numId="284" w16cid:durableId="1182233857">
    <w:abstractNumId w:val="105"/>
  </w:num>
  <w:num w:numId="285" w16cid:durableId="1857889825">
    <w:abstractNumId w:val="269"/>
  </w:num>
  <w:num w:numId="286" w16cid:durableId="1009213484">
    <w:abstractNumId w:val="64"/>
  </w:num>
  <w:num w:numId="287" w16cid:durableId="760953559">
    <w:abstractNumId w:val="55"/>
  </w:num>
  <w:num w:numId="288" w16cid:durableId="874848403">
    <w:abstractNumId w:val="75"/>
  </w:num>
  <w:num w:numId="289" w16cid:durableId="295337097">
    <w:abstractNumId w:val="148"/>
  </w:num>
  <w:num w:numId="290" w16cid:durableId="450174988">
    <w:abstractNumId w:val="161"/>
  </w:num>
  <w:num w:numId="291" w16cid:durableId="86475604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2" w16cid:durableId="1575431367">
    <w:abstractNumId w:val="1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2A"/>
    <w:rsid w:val="000108E0"/>
    <w:rsid w:val="00012CC2"/>
    <w:rsid w:val="000234D5"/>
    <w:rsid w:val="00026669"/>
    <w:rsid w:val="00030663"/>
    <w:rsid w:val="00044AED"/>
    <w:rsid w:val="00051803"/>
    <w:rsid w:val="00051808"/>
    <w:rsid w:val="00055AE5"/>
    <w:rsid w:val="00066C7E"/>
    <w:rsid w:val="000C53E8"/>
    <w:rsid w:val="000D4B83"/>
    <w:rsid w:val="001008FC"/>
    <w:rsid w:val="001509B3"/>
    <w:rsid w:val="00164DE0"/>
    <w:rsid w:val="00187E6F"/>
    <w:rsid w:val="001901F1"/>
    <w:rsid w:val="00197BED"/>
    <w:rsid w:val="001A0B3C"/>
    <w:rsid w:val="001A26C3"/>
    <w:rsid w:val="001A6CEE"/>
    <w:rsid w:val="001B1CF2"/>
    <w:rsid w:val="001B6836"/>
    <w:rsid w:val="001B7229"/>
    <w:rsid w:val="001C0ACA"/>
    <w:rsid w:val="001D1BA7"/>
    <w:rsid w:val="001D3E6F"/>
    <w:rsid w:val="002413F1"/>
    <w:rsid w:val="002545D2"/>
    <w:rsid w:val="00256DCF"/>
    <w:rsid w:val="002572FF"/>
    <w:rsid w:val="00260AC9"/>
    <w:rsid w:val="00264379"/>
    <w:rsid w:val="00264D34"/>
    <w:rsid w:val="00265068"/>
    <w:rsid w:val="0028201B"/>
    <w:rsid w:val="00295D06"/>
    <w:rsid w:val="002974DA"/>
    <w:rsid w:val="002A4256"/>
    <w:rsid w:val="002A580E"/>
    <w:rsid w:val="002F2958"/>
    <w:rsid w:val="00306F51"/>
    <w:rsid w:val="00313096"/>
    <w:rsid w:val="0033427B"/>
    <w:rsid w:val="00337A0E"/>
    <w:rsid w:val="003506F9"/>
    <w:rsid w:val="0035781F"/>
    <w:rsid w:val="00395504"/>
    <w:rsid w:val="0039600F"/>
    <w:rsid w:val="003B2401"/>
    <w:rsid w:val="003C14B7"/>
    <w:rsid w:val="003D57B1"/>
    <w:rsid w:val="003E23F8"/>
    <w:rsid w:val="004345F7"/>
    <w:rsid w:val="00453830"/>
    <w:rsid w:val="00482B35"/>
    <w:rsid w:val="00493743"/>
    <w:rsid w:val="0049520B"/>
    <w:rsid w:val="004C3E71"/>
    <w:rsid w:val="004C4105"/>
    <w:rsid w:val="004D1B69"/>
    <w:rsid w:val="004D7F62"/>
    <w:rsid w:val="004E0E80"/>
    <w:rsid w:val="00514D2F"/>
    <w:rsid w:val="00520727"/>
    <w:rsid w:val="00525D95"/>
    <w:rsid w:val="005715A0"/>
    <w:rsid w:val="005904A9"/>
    <w:rsid w:val="00590774"/>
    <w:rsid w:val="005926D7"/>
    <w:rsid w:val="005A40AD"/>
    <w:rsid w:val="005B1218"/>
    <w:rsid w:val="005B7BB6"/>
    <w:rsid w:val="0060361D"/>
    <w:rsid w:val="00610B6B"/>
    <w:rsid w:val="00611D8E"/>
    <w:rsid w:val="006137B4"/>
    <w:rsid w:val="00626B57"/>
    <w:rsid w:val="006530BB"/>
    <w:rsid w:val="0066136C"/>
    <w:rsid w:val="0069343C"/>
    <w:rsid w:val="006935DC"/>
    <w:rsid w:val="006944A7"/>
    <w:rsid w:val="00697FBA"/>
    <w:rsid w:val="006A31D6"/>
    <w:rsid w:val="006C02C0"/>
    <w:rsid w:val="006E2A97"/>
    <w:rsid w:val="0070254C"/>
    <w:rsid w:val="00713236"/>
    <w:rsid w:val="007315E4"/>
    <w:rsid w:val="00734546"/>
    <w:rsid w:val="007358FC"/>
    <w:rsid w:val="007421E9"/>
    <w:rsid w:val="00743AE9"/>
    <w:rsid w:val="00745F8E"/>
    <w:rsid w:val="00780FDC"/>
    <w:rsid w:val="00795CA7"/>
    <w:rsid w:val="007A7301"/>
    <w:rsid w:val="007B02EF"/>
    <w:rsid w:val="007B1AAF"/>
    <w:rsid w:val="007B6453"/>
    <w:rsid w:val="007F0210"/>
    <w:rsid w:val="007F2B13"/>
    <w:rsid w:val="008061BD"/>
    <w:rsid w:val="00816039"/>
    <w:rsid w:val="008175FF"/>
    <w:rsid w:val="0082372A"/>
    <w:rsid w:val="008343A9"/>
    <w:rsid w:val="008345A9"/>
    <w:rsid w:val="008904C3"/>
    <w:rsid w:val="008960BC"/>
    <w:rsid w:val="008F0BFA"/>
    <w:rsid w:val="009434F1"/>
    <w:rsid w:val="00947A42"/>
    <w:rsid w:val="00954005"/>
    <w:rsid w:val="00957003"/>
    <w:rsid w:val="00972DE4"/>
    <w:rsid w:val="00973396"/>
    <w:rsid w:val="00975E66"/>
    <w:rsid w:val="00987817"/>
    <w:rsid w:val="009914D0"/>
    <w:rsid w:val="009B6468"/>
    <w:rsid w:val="009C1836"/>
    <w:rsid w:val="009D3113"/>
    <w:rsid w:val="009D542B"/>
    <w:rsid w:val="00A01D19"/>
    <w:rsid w:val="00A05340"/>
    <w:rsid w:val="00A1242C"/>
    <w:rsid w:val="00A26971"/>
    <w:rsid w:val="00A367D2"/>
    <w:rsid w:val="00A4666A"/>
    <w:rsid w:val="00A51B4D"/>
    <w:rsid w:val="00A66449"/>
    <w:rsid w:val="00A66811"/>
    <w:rsid w:val="00A75E19"/>
    <w:rsid w:val="00A80A57"/>
    <w:rsid w:val="00A92CE7"/>
    <w:rsid w:val="00AF3234"/>
    <w:rsid w:val="00B03D82"/>
    <w:rsid w:val="00B226E2"/>
    <w:rsid w:val="00B33142"/>
    <w:rsid w:val="00B3525F"/>
    <w:rsid w:val="00B36CCC"/>
    <w:rsid w:val="00B44340"/>
    <w:rsid w:val="00B638C6"/>
    <w:rsid w:val="00B63951"/>
    <w:rsid w:val="00B63988"/>
    <w:rsid w:val="00B8242A"/>
    <w:rsid w:val="00B8266D"/>
    <w:rsid w:val="00B93E1D"/>
    <w:rsid w:val="00BB22DA"/>
    <w:rsid w:val="00BB6F5A"/>
    <w:rsid w:val="00BC1455"/>
    <w:rsid w:val="00BC1A72"/>
    <w:rsid w:val="00BC3FC5"/>
    <w:rsid w:val="00BC5AB8"/>
    <w:rsid w:val="00BD7F61"/>
    <w:rsid w:val="00BE513A"/>
    <w:rsid w:val="00BE6B39"/>
    <w:rsid w:val="00BF3D7A"/>
    <w:rsid w:val="00C07247"/>
    <w:rsid w:val="00C315D2"/>
    <w:rsid w:val="00C724D3"/>
    <w:rsid w:val="00CA396A"/>
    <w:rsid w:val="00CA75E5"/>
    <w:rsid w:val="00CB6003"/>
    <w:rsid w:val="00CC4025"/>
    <w:rsid w:val="00CD40D9"/>
    <w:rsid w:val="00CE023E"/>
    <w:rsid w:val="00CF5465"/>
    <w:rsid w:val="00D04699"/>
    <w:rsid w:val="00D16E60"/>
    <w:rsid w:val="00D203D6"/>
    <w:rsid w:val="00D32A72"/>
    <w:rsid w:val="00D355BA"/>
    <w:rsid w:val="00D502F2"/>
    <w:rsid w:val="00D528A4"/>
    <w:rsid w:val="00D72E33"/>
    <w:rsid w:val="00D82BA7"/>
    <w:rsid w:val="00D82C6F"/>
    <w:rsid w:val="00D84B0E"/>
    <w:rsid w:val="00DA483F"/>
    <w:rsid w:val="00DC5532"/>
    <w:rsid w:val="00DF7A90"/>
    <w:rsid w:val="00E116B4"/>
    <w:rsid w:val="00E318F3"/>
    <w:rsid w:val="00E750FE"/>
    <w:rsid w:val="00EB33E8"/>
    <w:rsid w:val="00EB3DD5"/>
    <w:rsid w:val="00EC00FB"/>
    <w:rsid w:val="00EC1192"/>
    <w:rsid w:val="00EC5D29"/>
    <w:rsid w:val="00EF44F1"/>
    <w:rsid w:val="00F039A1"/>
    <w:rsid w:val="00F36F67"/>
    <w:rsid w:val="00F61B67"/>
    <w:rsid w:val="00F64405"/>
    <w:rsid w:val="00F7317C"/>
    <w:rsid w:val="00F917BA"/>
    <w:rsid w:val="00F94501"/>
    <w:rsid w:val="00FB1D25"/>
    <w:rsid w:val="00FD1396"/>
    <w:rsid w:val="00FE4FCA"/>
    <w:rsid w:val="00FF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917E0"/>
  <w15:chartTrackingRefBased/>
  <w15:docId w15:val="{4143A8F0-09C8-4D92-9672-09165A71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72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23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37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3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37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3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3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3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3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237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237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37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37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37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237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37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37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37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823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823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37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3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37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37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37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37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37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37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372A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82372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numbering" w:customStyle="1" w:styleId="WW8Num49">
    <w:name w:val="WW8Num49"/>
    <w:basedOn w:val="Bezlisty"/>
    <w:rsid w:val="0082372A"/>
    <w:pPr>
      <w:numPr>
        <w:numId w:val="1"/>
      </w:numPr>
    </w:pPr>
  </w:style>
  <w:style w:type="numbering" w:customStyle="1" w:styleId="WW8Num51">
    <w:name w:val="WW8Num51"/>
    <w:basedOn w:val="Bezlisty"/>
    <w:rsid w:val="0082372A"/>
    <w:pPr>
      <w:numPr>
        <w:numId w:val="2"/>
      </w:numPr>
    </w:pPr>
  </w:style>
  <w:style w:type="numbering" w:customStyle="1" w:styleId="WW8Num16">
    <w:name w:val="WW8Num16"/>
    <w:basedOn w:val="Bezlisty"/>
    <w:rsid w:val="0082372A"/>
    <w:pPr>
      <w:numPr>
        <w:numId w:val="3"/>
      </w:numPr>
    </w:pPr>
  </w:style>
  <w:style w:type="numbering" w:customStyle="1" w:styleId="WW8Num52">
    <w:name w:val="WW8Num52"/>
    <w:basedOn w:val="Bezlisty"/>
    <w:rsid w:val="0082372A"/>
    <w:pPr>
      <w:numPr>
        <w:numId w:val="4"/>
      </w:numPr>
    </w:pPr>
  </w:style>
  <w:style w:type="numbering" w:customStyle="1" w:styleId="WW8Num21">
    <w:name w:val="WW8Num21"/>
    <w:rsid w:val="00A92CE7"/>
    <w:pPr>
      <w:numPr>
        <w:numId w:val="9"/>
      </w:numPr>
    </w:pPr>
  </w:style>
  <w:style w:type="paragraph" w:customStyle="1" w:styleId="Standard">
    <w:name w:val="Standard"/>
    <w:qFormat/>
    <w:rsid w:val="00260AC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styleId="Hipercze">
    <w:name w:val="Hyperlink"/>
    <w:basedOn w:val="Domylnaczcionkaakapitu"/>
    <w:uiPriority w:val="99"/>
    <w:unhideWhenUsed/>
    <w:rsid w:val="004937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374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8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180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1808"/>
    <w:rPr>
      <w:rFonts w:ascii="Liberation Serif" w:eastAsia="NSimSun" w:hAnsi="Liberation Serif" w:cs="Mangal"/>
      <w:kern w:val="3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8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808"/>
    <w:rPr>
      <w:rFonts w:ascii="Liberation Serif" w:eastAsia="NSimSun" w:hAnsi="Liberation Serif" w:cs="Mangal"/>
      <w:b/>
      <w:bCs/>
      <w:kern w:val="3"/>
      <w:sz w:val="20"/>
      <w:szCs w:val="18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917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917BA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17B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917BA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A4666A"/>
    <w:pPr>
      <w:spacing w:after="0" w:line="240" w:lineRule="auto"/>
    </w:pPr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paragraph" w:customStyle="1" w:styleId="Textbody">
    <w:name w:val="Text body"/>
    <w:basedOn w:val="Normalny"/>
    <w:rsid w:val="00A4666A"/>
    <w:pPr>
      <w:spacing w:after="140" w:line="276" w:lineRule="auto"/>
    </w:pPr>
    <w:rPr>
      <w:rFonts w:cs="Lucida Sans"/>
    </w:rPr>
  </w:style>
  <w:style w:type="character" w:customStyle="1" w:styleId="StrongEmphasis">
    <w:name w:val="Strong Emphasis"/>
    <w:rsid w:val="00B36CCC"/>
    <w:rPr>
      <w:b/>
      <w:bCs/>
    </w:rPr>
  </w:style>
  <w:style w:type="paragraph" w:customStyle="1" w:styleId="Default">
    <w:name w:val="Default"/>
    <w:qFormat/>
    <w:rsid w:val="00B3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8904C3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podstawowy">
    <w:name w:val="Body Text"/>
    <w:basedOn w:val="Normalny"/>
    <w:link w:val="TekstpodstawowyZnak"/>
    <w:rsid w:val="007A7301"/>
    <w:pPr>
      <w:autoSpaceDN/>
      <w:spacing w:after="14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A7301"/>
    <w:rPr>
      <w:kern w:val="0"/>
      <w14:ligatures w14:val="none"/>
    </w:rPr>
  </w:style>
  <w:style w:type="paragraph" w:customStyle="1" w:styleId="Zawartotabeli">
    <w:name w:val="Zawartość tabeli"/>
    <w:basedOn w:val="Normalny"/>
    <w:qFormat/>
    <w:rsid w:val="00C07247"/>
    <w:pPr>
      <w:suppressLineNumbers/>
      <w:autoSpaceDN/>
      <w:textAlignment w:val="auto"/>
    </w:pPr>
    <w:rPr>
      <w:rFonts w:cs="Mangal"/>
      <w:kern w:val="2"/>
    </w:rPr>
  </w:style>
  <w:style w:type="character" w:styleId="Uwydatnienie">
    <w:name w:val="Emphasis"/>
    <w:basedOn w:val="Domylnaczcionkaakapitu"/>
    <w:uiPriority w:val="20"/>
    <w:qFormat/>
    <w:rsid w:val="00A1242C"/>
    <w:rPr>
      <w:i/>
      <w:iCs/>
    </w:rPr>
  </w:style>
  <w:style w:type="character" w:customStyle="1" w:styleId="markedcontent">
    <w:name w:val="markedcontent"/>
    <w:basedOn w:val="Domylnaczcionkaakapitu"/>
    <w:qFormat/>
    <w:rsid w:val="00A1242C"/>
  </w:style>
  <w:style w:type="character" w:customStyle="1" w:styleId="stylwiadomociemail16">
    <w:name w:val="stylwiadomociemail16"/>
    <w:qFormat/>
    <w:rsid w:val="00A1242C"/>
    <w:rPr>
      <w:rFonts w:ascii="Arial" w:hAnsi="Arial"/>
      <w:color w:val="000000"/>
      <w:sz w:val="20"/>
    </w:rPr>
  </w:style>
  <w:style w:type="character" w:customStyle="1" w:styleId="ng-star-inserted">
    <w:name w:val="ng-star-inserted"/>
    <w:basedOn w:val="Domylnaczcionkaakapitu"/>
    <w:qFormat/>
    <w:rsid w:val="00A1242C"/>
  </w:style>
  <w:style w:type="character" w:styleId="Pogrubienie">
    <w:name w:val="Strong"/>
    <w:basedOn w:val="Domylnaczcionkaakapitu"/>
    <w:qFormat/>
    <w:rsid w:val="00A1242C"/>
    <w:rPr>
      <w:b/>
      <w:bCs/>
    </w:rPr>
  </w:style>
  <w:style w:type="character" w:customStyle="1" w:styleId="FontStyle128">
    <w:name w:val="Font Style128"/>
    <w:qFormat/>
    <w:rsid w:val="00A1242C"/>
    <w:rPr>
      <w:rFonts w:ascii="Times New Roman" w:hAnsi="Times New Roman" w:cs="Times New Roman"/>
      <w:color w:val="000000"/>
      <w:sz w:val="20"/>
      <w:szCs w:val="20"/>
    </w:rPr>
  </w:style>
  <w:style w:type="character" w:customStyle="1" w:styleId="attribute-name">
    <w:name w:val="attribute-name"/>
    <w:basedOn w:val="Domylnaczcionkaakapitu"/>
    <w:qFormat/>
    <w:rsid w:val="00A1242C"/>
  </w:style>
  <w:style w:type="character" w:customStyle="1" w:styleId="attribute-values">
    <w:name w:val="attribute-values"/>
    <w:basedOn w:val="Domylnaczcionkaakapitu"/>
    <w:qFormat/>
    <w:rsid w:val="00A1242C"/>
  </w:style>
  <w:style w:type="paragraph" w:styleId="Lista">
    <w:name w:val="List"/>
    <w:basedOn w:val="Tekstpodstawowy"/>
    <w:rsid w:val="00A1242C"/>
    <w:pPr>
      <w:widowControl w:val="0"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styleId="Legenda">
    <w:name w:val="caption"/>
    <w:basedOn w:val="Normalny"/>
    <w:qFormat/>
    <w:rsid w:val="00A1242C"/>
    <w:pPr>
      <w:suppressLineNumbers/>
      <w:autoSpaceDN/>
      <w:spacing w:before="120" w:after="120" w:line="276" w:lineRule="auto"/>
      <w:textAlignment w:val="auto"/>
    </w:pPr>
    <w:rPr>
      <w:rFonts w:asciiTheme="minorHAnsi" w:eastAsiaTheme="minorHAnsi" w:hAnsiTheme="minorHAnsi"/>
      <w:i/>
      <w:iCs/>
      <w:kern w:val="0"/>
      <w:lang w:eastAsia="en-US" w:bidi="ar-SA"/>
    </w:rPr>
  </w:style>
  <w:style w:type="paragraph" w:customStyle="1" w:styleId="Indeks">
    <w:name w:val="Indeks"/>
    <w:basedOn w:val="Normalny"/>
    <w:qFormat/>
    <w:rsid w:val="00A1242C"/>
    <w:pPr>
      <w:suppressLineNumbers/>
      <w:autoSpaceDN/>
      <w:spacing w:after="200" w:line="276" w:lineRule="auto"/>
      <w:textAlignment w:val="auto"/>
    </w:pPr>
    <w:rPr>
      <w:rFonts w:asciiTheme="minorHAnsi" w:eastAsiaTheme="minorHAnsi" w:hAnsiTheme="minorHAnsi"/>
      <w:kern w:val="0"/>
      <w:sz w:val="22"/>
      <w:szCs w:val="22"/>
      <w:lang w:eastAsia="en-US" w:bidi="ar-SA"/>
    </w:rPr>
  </w:style>
  <w:style w:type="paragraph" w:styleId="Bezodstpw">
    <w:name w:val="No Spacing"/>
    <w:uiPriority w:val="1"/>
    <w:qFormat/>
    <w:rsid w:val="00A1242C"/>
    <w:pPr>
      <w:suppressAutoHyphens/>
      <w:spacing w:after="0" w:line="240" w:lineRule="auto"/>
    </w:pPr>
    <w:rPr>
      <w:rFonts w:cs="Times New Roman"/>
      <w:kern w:val="0"/>
      <w:lang w:eastAsia="ar-SA"/>
      <w14:ligatures w14:val="none"/>
    </w:rPr>
  </w:style>
  <w:style w:type="paragraph" w:customStyle="1" w:styleId="Style35">
    <w:name w:val="Style35"/>
    <w:basedOn w:val="Normalny"/>
    <w:qFormat/>
    <w:rsid w:val="00A1242C"/>
    <w:pPr>
      <w:widowControl w:val="0"/>
      <w:autoSpaceDN/>
      <w:spacing w:line="254" w:lineRule="exact"/>
      <w:textAlignment w:val="auto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customStyle="1" w:styleId="Gwkaistopka">
    <w:name w:val="Główka i stopka"/>
    <w:basedOn w:val="Normalny"/>
    <w:qFormat/>
    <w:rsid w:val="00A1242C"/>
    <w:pPr>
      <w:autoSpaceDN/>
      <w:spacing w:after="200" w:line="276" w:lineRule="auto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Pa4">
    <w:name w:val="Pa4"/>
    <w:basedOn w:val="Normalny"/>
    <w:next w:val="Normalny"/>
    <w:qFormat/>
    <w:rsid w:val="00A1242C"/>
    <w:pPr>
      <w:autoSpaceDN/>
      <w:spacing w:line="201" w:lineRule="atLeast"/>
      <w:textAlignment w:val="auto"/>
    </w:pPr>
    <w:rPr>
      <w:rFonts w:ascii="Times New Roman" w:eastAsia="Times New Roman" w:hAnsi="Times New Roman" w:cs="Times New Roman"/>
      <w:kern w:val="0"/>
      <w:lang w:val="en-US" w:eastAsia="ar-SA" w:bidi="ar-SA"/>
    </w:rPr>
  </w:style>
  <w:style w:type="paragraph" w:customStyle="1" w:styleId="technical-attributesattribute-name">
    <w:name w:val="technical-attributes__attribute-name"/>
    <w:basedOn w:val="Normalny"/>
    <w:qFormat/>
    <w:rsid w:val="00A1242C"/>
    <w:pPr>
      <w:autoSpaceDN/>
      <w:spacing w:beforeAutospacing="1" w:after="2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chnical-attributesattribute-value">
    <w:name w:val="technical-attributes__attribute-value"/>
    <w:basedOn w:val="Normalny"/>
    <w:qFormat/>
    <w:rsid w:val="00A1242C"/>
    <w:pPr>
      <w:autoSpaceDN/>
      <w:spacing w:beforeAutospacing="1" w:after="2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A1242C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A1242C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1242C"/>
    <w:pPr>
      <w:shd w:val="clear" w:color="auto" w:fill="FFFFFF"/>
      <w:suppressAutoHyphens w:val="0"/>
      <w:autoSpaceDN/>
      <w:spacing w:line="240" w:lineRule="atLeast"/>
      <w:textAlignment w:val="auto"/>
    </w:pPr>
    <w:rPr>
      <w:rFonts w:asciiTheme="minorHAnsi" w:eastAsiaTheme="minorHAnsi" w:hAnsiTheme="minorHAnsi" w:cstheme="minorBidi"/>
      <w:kern w:val="2"/>
      <w:sz w:val="17"/>
      <w:szCs w:val="22"/>
      <w:lang w:eastAsia="en-US" w:bidi="ar-SA"/>
      <w14:ligatures w14:val="standardContextual"/>
    </w:rPr>
  </w:style>
  <w:style w:type="numbering" w:customStyle="1" w:styleId="WWNum32">
    <w:name w:val="WWNum32"/>
    <w:basedOn w:val="Bezlisty"/>
    <w:rsid w:val="00A01D19"/>
    <w:pPr>
      <w:numPr>
        <w:numId w:val="242"/>
      </w:numPr>
    </w:pPr>
  </w:style>
  <w:style w:type="numbering" w:customStyle="1" w:styleId="WWNum54">
    <w:name w:val="WWNum54"/>
    <w:basedOn w:val="Bezlisty"/>
    <w:rsid w:val="00A01D19"/>
    <w:pPr>
      <w:numPr>
        <w:numId w:val="243"/>
      </w:numPr>
    </w:pPr>
  </w:style>
  <w:style w:type="numbering" w:customStyle="1" w:styleId="WWNum36">
    <w:name w:val="WWNum36"/>
    <w:basedOn w:val="Bezlisty"/>
    <w:rsid w:val="00A01D19"/>
    <w:pPr>
      <w:numPr>
        <w:numId w:val="245"/>
      </w:numPr>
    </w:pPr>
  </w:style>
  <w:style w:type="numbering" w:customStyle="1" w:styleId="WWNum16">
    <w:name w:val="WWNum16"/>
    <w:basedOn w:val="Bezlisty"/>
    <w:rsid w:val="00A01D19"/>
    <w:pPr>
      <w:numPr>
        <w:numId w:val="251"/>
      </w:numPr>
    </w:pPr>
  </w:style>
  <w:style w:type="character" w:customStyle="1" w:styleId="a-size-large">
    <w:name w:val="a-size-large"/>
    <w:basedOn w:val="Domylnaczcionkaakapitu"/>
    <w:rsid w:val="00A01D19"/>
  </w:style>
  <w:style w:type="character" w:customStyle="1" w:styleId="a-size-medium">
    <w:name w:val="a-size-medium"/>
    <w:basedOn w:val="Domylnaczcionkaakapitu"/>
    <w:rsid w:val="00A01D19"/>
  </w:style>
  <w:style w:type="character" w:customStyle="1" w:styleId="a-size-base">
    <w:name w:val="a-size-base"/>
    <w:basedOn w:val="Domylnaczcionkaakapitu"/>
    <w:rsid w:val="00A01D19"/>
  </w:style>
  <w:style w:type="character" w:customStyle="1" w:styleId="a-truncate-full">
    <w:name w:val="a-truncate-full"/>
    <w:basedOn w:val="Domylnaczcionkaakapitu"/>
    <w:rsid w:val="00A01D19"/>
  </w:style>
  <w:style w:type="character" w:customStyle="1" w:styleId="a-truncate-cut">
    <w:name w:val="a-truncate-cut"/>
    <w:basedOn w:val="Domylnaczcionkaakapitu"/>
    <w:rsid w:val="00A01D19"/>
  </w:style>
  <w:style w:type="character" w:customStyle="1" w:styleId="a-declarative">
    <w:name w:val="a-declarative"/>
    <w:basedOn w:val="Domylnaczcionkaakapitu"/>
    <w:rsid w:val="00A01D19"/>
  </w:style>
  <w:style w:type="numbering" w:customStyle="1" w:styleId="WWNum31">
    <w:name w:val="WWNum31"/>
    <w:basedOn w:val="Bezlisty"/>
    <w:rsid w:val="00A01D19"/>
    <w:pPr>
      <w:numPr>
        <w:numId w:val="269"/>
      </w:numPr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01D19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01D19"/>
    <w:rPr>
      <w:rFonts w:ascii="Liberation Serif" w:eastAsia="NSimSun" w:hAnsi="Liberation Serif" w:cs="Mangal"/>
      <w:kern w:val="3"/>
      <w:sz w:val="16"/>
      <w:szCs w:val="1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twock-szpita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D0673-3405-4B22-9CE3-A0327D3A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2771</Words>
  <Characters>16627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Mojsa</dc:creator>
  <cp:keywords/>
  <dc:description/>
  <cp:lastModifiedBy>Hanna Cichecka</cp:lastModifiedBy>
  <cp:revision>2</cp:revision>
  <dcterms:created xsi:type="dcterms:W3CDTF">2025-11-27T11:44:00Z</dcterms:created>
  <dcterms:modified xsi:type="dcterms:W3CDTF">2025-11-27T11:44:00Z</dcterms:modified>
</cp:coreProperties>
</file>